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86E2707" w14:textId="333FF616" w:rsidR="007463B9" w:rsidRDefault="007463B9"/>
    <w:p w14:paraId="37D07765" w14:textId="53812985" w:rsidR="00674353" w:rsidRDefault="00674353"/>
    <w:p w14:paraId="1D22A644" w14:textId="77777777" w:rsidR="00674353" w:rsidRDefault="00674353"/>
    <w:p w14:paraId="1EC9B9CE" w14:textId="3B9FA2BA" w:rsidR="007B3A83" w:rsidRPr="003B7A65" w:rsidRDefault="00AC0BC9">
      <w:r w:rsidRPr="003B7A65">
        <w:rPr>
          <w:noProof/>
          <w:lang w:eastAsia="fr-FR"/>
        </w:rPr>
        <w:drawing>
          <wp:anchor distT="0" distB="0" distL="0" distR="0" simplePos="0" relativeHeight="251657216" behindDoc="0" locked="0" layoutInCell="1" allowOverlap="1" wp14:anchorId="419199BD" wp14:editId="4C2D0CE2">
            <wp:simplePos x="0" y="0"/>
            <wp:positionH relativeFrom="page">
              <wp:posOffset>5349241</wp:posOffset>
            </wp:positionH>
            <wp:positionV relativeFrom="page">
              <wp:posOffset>411480</wp:posOffset>
            </wp:positionV>
            <wp:extent cx="950084" cy="807720"/>
            <wp:effectExtent l="0" t="0" r="2540" b="0"/>
            <wp:wrapTopAndBottom/>
            <wp:docPr id="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0084" cy="807720"/>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CB24D9" w:rsidRPr="003B7A65">
        <w:rPr>
          <w:noProof/>
          <w:lang w:eastAsia="fr-FR"/>
        </w:rPr>
        <mc:AlternateContent>
          <mc:Choice Requires="wps">
            <w:drawing>
              <wp:anchor distT="72390" distB="72390" distL="0" distR="71755" simplePos="0" relativeHeight="251658240" behindDoc="0" locked="0" layoutInCell="1" allowOverlap="1" wp14:anchorId="668C2E03" wp14:editId="67288AA4">
                <wp:simplePos x="0" y="0"/>
                <wp:positionH relativeFrom="page">
                  <wp:posOffset>892454</wp:posOffset>
                </wp:positionH>
                <wp:positionV relativeFrom="page">
                  <wp:posOffset>1711757</wp:posOffset>
                </wp:positionV>
                <wp:extent cx="6007100" cy="585216"/>
                <wp:effectExtent l="0" t="0" r="0" b="5715"/>
                <wp:wrapSquare wrapText="bothSides"/>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0" cy="585216"/>
                        </a:xfrm>
                        <a:prstGeom prst="rect">
                          <a:avLst/>
                        </a:prstGeom>
                        <a:solidFill>
                          <a:srgbClr val="FFFFFF"/>
                        </a:solidFill>
                        <a:ln>
                          <a:noFill/>
                        </a:ln>
                      </wps:spPr>
                      <wps:txbx>
                        <w:txbxContent>
                          <w:p w14:paraId="733D0B26" w14:textId="77777777" w:rsidR="00CB24D9" w:rsidRDefault="00ED0F17" w:rsidP="00CB24D9">
                            <w:pPr>
                              <w:pBdr>
                                <w:left w:val="single" w:sz="8" w:space="4" w:color="FF0000"/>
                              </w:pBdr>
                              <w:ind w:left="113"/>
                              <w:jc w:val="left"/>
                              <w:rPr>
                                <w:b/>
                                <w:caps/>
                                <w:spacing w:val="12"/>
                                <w:szCs w:val="21"/>
                              </w:rPr>
                            </w:pPr>
                            <w:r>
                              <w:rPr>
                                <w:b/>
                                <w:caps/>
                                <w:spacing w:val="12"/>
                                <w:szCs w:val="21"/>
                              </w:rPr>
                              <w:t>DIRECTION DES RESSOURCES HUMAINES</w:t>
                            </w:r>
                          </w:p>
                          <w:p w14:paraId="7442BA3B" w14:textId="77777777" w:rsidR="00CB24D9" w:rsidRDefault="00CB24D9" w:rsidP="00CB24D9">
                            <w:pPr>
                              <w:pBdr>
                                <w:left w:val="single" w:sz="8" w:space="4" w:color="FF0000"/>
                              </w:pBdr>
                              <w:ind w:left="113"/>
                              <w:jc w:val="left"/>
                              <w:rPr>
                                <w:b/>
                                <w:bCs/>
                                <w:caps/>
                                <w:spacing w:val="12"/>
                                <w:szCs w:val="21"/>
                              </w:rPr>
                            </w:pPr>
                          </w:p>
                          <w:p w14:paraId="58A32133" w14:textId="07E195F6" w:rsidR="00ED0F17" w:rsidRPr="00CB24D9" w:rsidRDefault="00CB24D9" w:rsidP="00CB24D9">
                            <w:pPr>
                              <w:pBdr>
                                <w:left w:val="single" w:sz="8" w:space="4" w:color="FF0000"/>
                              </w:pBdr>
                              <w:ind w:left="113"/>
                              <w:jc w:val="left"/>
                              <w:rPr>
                                <w:b/>
                                <w:caps/>
                                <w:spacing w:val="12"/>
                                <w:szCs w:val="21"/>
                              </w:rPr>
                            </w:pPr>
                            <w:r w:rsidRPr="00CB24D9">
                              <w:rPr>
                                <w:b/>
                                <w:bCs/>
                                <w:caps/>
                                <w:spacing w:val="12"/>
                                <w:szCs w:val="21"/>
                              </w:rPr>
                              <w:t>DEPARTEMENT ADMINISTRATION DU PERSONNEL ET PAIE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8C2E03" id="_x0000_t202" coordsize="21600,21600" o:spt="202" path="m,l,21600r21600,l21600,xe">
                <v:stroke joinstyle="miter"/>
                <v:path gradientshapeok="t" o:connecttype="rect"/>
              </v:shapetype>
              <v:shape id="Text Box 7" o:spid="_x0000_s1026" type="#_x0000_t202" style="position:absolute;left:0;text-align:left;margin-left:70.25pt;margin-top:134.8pt;width:473pt;height:46.1pt;z-index:251658240;visibility:visible;mso-wrap-style:square;mso-width-percent:0;mso-height-percent:0;mso-wrap-distance-left:0;mso-wrap-distance-top:5.7pt;mso-wrap-distance-right:5.65pt;mso-wrap-distance-bottom:5.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" stroked="f">
                <v:textbox inset="0,0,0,0">
                  <w:txbxContent>
                    <w:p w14:paraId="733D0B26" w14:textId="77777777" w:rsidR="00CB24D9" w:rsidRDefault="00ED0F17" w:rsidP="00CB24D9">
                      <w:pPr>
                        <w:pBdr>
                          <w:left w:val="single" w:sz="8" w:space="4" w:color="FF0000"/>
                        </w:pBdr>
                        <w:ind w:left="113"/>
                        <w:jc w:val="left"/>
                        <w:rPr>
                          <w:b/>
                          <w:caps/>
                          <w:spacing w:val="12"/>
                          <w:szCs w:val="21"/>
                        </w:rPr>
                      </w:pPr>
                      <w:r>
                        <w:rPr>
                          <w:b/>
                          <w:caps/>
                          <w:spacing w:val="12"/>
                          <w:szCs w:val="21"/>
                        </w:rPr>
                        <w:t>DIRECTION DES RESSOURCES HUMAINES</w:t>
                      </w:r>
                    </w:p>
                    <w:p w14:paraId="7442BA3B" w14:textId="77777777" w:rsidR="00CB24D9" w:rsidRDefault="00CB24D9" w:rsidP="00CB24D9">
                      <w:pPr>
                        <w:pBdr>
                          <w:left w:val="single" w:sz="8" w:space="4" w:color="FF0000"/>
                        </w:pBdr>
                        <w:ind w:left="113"/>
                        <w:jc w:val="left"/>
                        <w:rPr>
                          <w:b/>
                          <w:bCs/>
                          <w:caps/>
                          <w:spacing w:val="12"/>
                          <w:szCs w:val="21"/>
                        </w:rPr>
                      </w:pPr>
                    </w:p>
                    <w:p w14:paraId="58A32133" w14:textId="07E195F6" w:rsidR="00ED0F17" w:rsidRPr="00CB24D9" w:rsidRDefault="00CB24D9" w:rsidP="00CB24D9">
                      <w:pPr>
                        <w:pBdr>
                          <w:left w:val="single" w:sz="8" w:space="4" w:color="FF0000"/>
                        </w:pBdr>
                        <w:ind w:left="113"/>
                        <w:jc w:val="left"/>
                        <w:rPr>
                          <w:b/>
                          <w:caps/>
                          <w:spacing w:val="12"/>
                          <w:szCs w:val="21"/>
                        </w:rPr>
                      </w:pPr>
                      <w:r w:rsidRPr="00CB24D9">
                        <w:rPr>
                          <w:b/>
                          <w:bCs/>
                          <w:caps/>
                          <w:spacing w:val="12"/>
                          <w:szCs w:val="21"/>
                        </w:rPr>
                        <w:t>DEPARTEMENT ADMINISTRATION DU PERSONNEL ET PAIE</w:t>
                      </w:r>
                    </w:p>
                  </w:txbxContent>
                </v:textbox>
                <w10:wrap type="square" anchorx="page" anchory="page"/>
              </v:shape>
            </w:pict>
          </mc:Fallback>
        </mc:AlternateContent>
      </w:r>
    </w:p>
    <w:tbl>
      <w:tblPr>
        <w:tblW w:w="0" w:type="auto"/>
        <w:tblInd w:w="252" w:type="dxa"/>
        <w:tblLayout w:type="fixed"/>
        <w:tblCellMar>
          <w:left w:w="0" w:type="dxa"/>
          <w:right w:w="0" w:type="dxa"/>
        </w:tblCellMar>
        <w:tblLook w:val="0000" w:firstRow="0" w:lastRow="0" w:firstColumn="0" w:lastColumn="0" w:noHBand="0" w:noVBand="0"/>
      </w:tblPr>
      <w:tblGrid>
        <w:gridCol w:w="9142"/>
      </w:tblGrid>
      <w:tr w:rsidR="004618A0" w:rsidRPr="003B7A65" w14:paraId="37747890" w14:textId="77777777" w:rsidTr="005279EF">
        <w:tc>
          <w:tcPr>
            <w:tcW w:w="9142" w:type="dxa"/>
            <w:tcBorders>
              <w:top w:val="double" w:sz="1" w:space="0" w:color="000000"/>
              <w:left w:val="double" w:sz="1" w:space="0" w:color="000000"/>
              <w:bottom w:val="double" w:sz="1" w:space="0" w:color="000000"/>
              <w:right w:val="double" w:sz="1" w:space="0" w:color="000000"/>
            </w:tcBorders>
            <w:shd w:val="clear" w:color="auto" w:fill="F2F2F2"/>
          </w:tcPr>
          <w:p w14:paraId="0B3476CD" w14:textId="77777777" w:rsidR="0030053F" w:rsidRDefault="0030053F" w:rsidP="00BC3563">
            <w:pPr>
              <w:ind w:right="1"/>
              <w:jc w:val="center"/>
              <w:rPr>
                <w:b/>
                <w:caps/>
                <w:color w:val="000000"/>
                <w:kern w:val="32"/>
                <w:sz w:val="22"/>
                <w:szCs w:val="22"/>
              </w:rPr>
            </w:pPr>
          </w:p>
          <w:p w14:paraId="2FD301B1" w14:textId="1D2E104F" w:rsidR="004618A0" w:rsidRDefault="0030053F" w:rsidP="00BC3563">
            <w:pPr>
              <w:ind w:right="1"/>
              <w:jc w:val="center"/>
              <w:rPr>
                <w:b/>
                <w:caps/>
                <w:color w:val="000000"/>
                <w:kern w:val="32"/>
                <w:sz w:val="22"/>
                <w:szCs w:val="22"/>
              </w:rPr>
            </w:pPr>
            <w:r>
              <w:rPr>
                <w:b/>
                <w:caps/>
                <w:color w:val="000000"/>
                <w:kern w:val="32"/>
                <w:sz w:val="22"/>
                <w:szCs w:val="22"/>
              </w:rPr>
              <w:t>Cadre de réponses techniques (crt)</w:t>
            </w:r>
          </w:p>
          <w:p w14:paraId="703B8BF0" w14:textId="224E45A8" w:rsidR="00BC3563" w:rsidRPr="003B7A65" w:rsidRDefault="00BC3563" w:rsidP="00815F24">
            <w:pPr>
              <w:ind w:right="1"/>
              <w:jc w:val="center"/>
              <w:rPr>
                <w:color w:val="000000"/>
                <w:sz w:val="22"/>
                <w:szCs w:val="22"/>
              </w:rPr>
            </w:pPr>
          </w:p>
        </w:tc>
      </w:tr>
    </w:tbl>
    <w:p w14:paraId="0A420841" w14:textId="77777777" w:rsidR="004618A0" w:rsidRPr="003B7A65" w:rsidRDefault="004618A0" w:rsidP="004618A0">
      <w:pPr>
        <w:pStyle w:val="Corpsdetexte"/>
        <w:ind w:right="1"/>
        <w:jc w:val="center"/>
        <w:rPr>
          <w:sz w:val="22"/>
          <w:szCs w:val="22"/>
        </w:rPr>
      </w:pPr>
    </w:p>
    <w:tbl>
      <w:tblPr>
        <w:tblW w:w="0" w:type="auto"/>
        <w:tblInd w:w="248" w:type="dxa"/>
        <w:tblLayout w:type="fixed"/>
        <w:tblCellMar>
          <w:left w:w="0" w:type="dxa"/>
          <w:right w:w="0" w:type="dxa"/>
        </w:tblCellMar>
        <w:tblLook w:val="0000" w:firstRow="0" w:lastRow="0" w:firstColumn="0" w:lastColumn="0" w:noHBand="0" w:noVBand="0"/>
      </w:tblPr>
      <w:tblGrid>
        <w:gridCol w:w="9139"/>
      </w:tblGrid>
      <w:tr w:rsidR="004618A0" w:rsidRPr="00851D12" w14:paraId="0C02C170" w14:textId="77777777" w:rsidTr="005279EF">
        <w:trPr>
          <w:trHeight w:val="567"/>
        </w:trPr>
        <w:tc>
          <w:tcPr>
            <w:tcW w:w="9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35439" w14:textId="77777777" w:rsidR="004618A0" w:rsidRPr="00851D12" w:rsidRDefault="004618A0" w:rsidP="00D302FC">
            <w:pPr>
              <w:ind w:left="183"/>
              <w:jc w:val="left"/>
              <w:rPr>
                <w:szCs w:val="20"/>
              </w:rPr>
            </w:pPr>
            <w:bookmarkStart w:id="0" w:name="_Hlk36516215"/>
            <w:r w:rsidRPr="00851D12">
              <w:rPr>
                <w:szCs w:val="20"/>
              </w:rPr>
              <w:t>Objet du contrat</w:t>
            </w:r>
            <w:r w:rsidRPr="00851D12">
              <w:rPr>
                <w:rFonts w:ascii="Calibri" w:hAnsi="Calibri" w:cs="Calibri"/>
                <w:szCs w:val="20"/>
              </w:rPr>
              <w:t> </w:t>
            </w:r>
            <w:r w:rsidRPr="00851D12">
              <w:rPr>
                <w:szCs w:val="20"/>
              </w:rPr>
              <w:t>:</w:t>
            </w:r>
          </w:p>
        </w:tc>
      </w:tr>
      <w:bookmarkEnd w:id="0"/>
      <w:tr w:rsidR="004618A0" w:rsidRPr="00851D12" w14:paraId="1977A174" w14:textId="77777777" w:rsidTr="003B7E43">
        <w:trPr>
          <w:trHeight w:val="1421"/>
        </w:trPr>
        <w:tc>
          <w:tcPr>
            <w:tcW w:w="9139" w:type="dxa"/>
            <w:tcBorders>
              <w:left w:val="single" w:sz="4" w:space="0" w:color="000000"/>
              <w:bottom w:val="single" w:sz="4" w:space="0" w:color="000000"/>
              <w:right w:val="single" w:sz="4" w:space="0" w:color="000000"/>
            </w:tcBorders>
            <w:shd w:val="clear" w:color="auto" w:fill="auto"/>
            <w:vAlign w:val="center"/>
          </w:tcPr>
          <w:p w14:paraId="0DCD5662" w14:textId="4DA004AC" w:rsidR="004618A0" w:rsidRPr="000E4B62" w:rsidRDefault="0051170C" w:rsidP="00A6780D">
            <w:pPr>
              <w:pStyle w:val="Corpsdetexte"/>
              <w:jc w:val="center"/>
              <w:rPr>
                <w:b/>
                <w:szCs w:val="20"/>
              </w:rPr>
            </w:pPr>
            <w:r w:rsidRPr="0051170C">
              <w:rPr>
                <w:rFonts w:cs="Arial"/>
                <w:b/>
                <w:bCs/>
                <w:color w:val="000000"/>
                <w:sz w:val="22"/>
                <w:szCs w:val="28"/>
              </w:rPr>
              <w:t xml:space="preserve">Prestations de médecine de prévention au </w:t>
            </w:r>
            <w:r w:rsidR="00F34AF7" w:rsidRPr="0051170C">
              <w:rPr>
                <w:rFonts w:cs="Arial"/>
                <w:b/>
                <w:bCs/>
                <w:color w:val="000000"/>
                <w:sz w:val="22"/>
                <w:szCs w:val="28"/>
              </w:rPr>
              <w:t>travail</w:t>
            </w:r>
            <w:r w:rsidR="00F34AF7">
              <w:rPr>
                <w:rFonts w:cs="Arial"/>
                <w:b/>
                <w:bCs/>
                <w:color w:val="000000"/>
                <w:sz w:val="22"/>
                <w:szCs w:val="28"/>
              </w:rPr>
              <w:br/>
            </w:r>
            <w:r w:rsidRPr="0051170C">
              <w:rPr>
                <w:rFonts w:cs="Arial"/>
                <w:b/>
                <w:bCs/>
                <w:color w:val="000000"/>
                <w:sz w:val="22"/>
                <w:szCs w:val="28"/>
              </w:rPr>
              <w:t>au profi</w:t>
            </w:r>
            <w:r w:rsidR="00925CDE">
              <w:rPr>
                <w:rFonts w:cs="Arial"/>
                <w:b/>
                <w:bCs/>
                <w:color w:val="000000"/>
                <w:sz w:val="22"/>
                <w:szCs w:val="28"/>
              </w:rPr>
              <w:t>t</w:t>
            </w:r>
            <w:r w:rsidRPr="0051170C">
              <w:rPr>
                <w:rFonts w:cs="Arial"/>
                <w:b/>
                <w:bCs/>
                <w:color w:val="000000"/>
                <w:sz w:val="22"/>
                <w:szCs w:val="28"/>
              </w:rPr>
              <w:t xml:space="preserve"> des agents de l’Agence nationale de l’habitat (</w:t>
            </w:r>
            <w:proofErr w:type="spellStart"/>
            <w:r w:rsidRPr="0051170C">
              <w:rPr>
                <w:rFonts w:cs="Arial"/>
                <w:b/>
                <w:bCs/>
                <w:color w:val="000000"/>
                <w:sz w:val="22"/>
                <w:szCs w:val="28"/>
              </w:rPr>
              <w:t>Anah</w:t>
            </w:r>
            <w:proofErr w:type="spellEnd"/>
            <w:r w:rsidRPr="0051170C">
              <w:rPr>
                <w:rFonts w:cs="Arial"/>
                <w:b/>
                <w:bCs/>
                <w:color w:val="000000"/>
                <w:sz w:val="22"/>
                <w:szCs w:val="28"/>
              </w:rPr>
              <w:t>)</w:t>
            </w:r>
          </w:p>
        </w:tc>
      </w:tr>
    </w:tbl>
    <w:p w14:paraId="1D79AD4B" w14:textId="77777777" w:rsidR="004618A0" w:rsidRPr="00851D12" w:rsidRDefault="004618A0" w:rsidP="004618A0">
      <w:pPr>
        <w:pStyle w:val="Corpsdetexte"/>
        <w:ind w:right="1"/>
        <w:jc w:val="center"/>
        <w:rPr>
          <w:szCs w:val="20"/>
        </w:rPr>
      </w:pPr>
    </w:p>
    <w:tbl>
      <w:tblPr>
        <w:tblW w:w="0" w:type="auto"/>
        <w:tblInd w:w="248" w:type="dxa"/>
        <w:tblLayout w:type="fixed"/>
        <w:tblCellMar>
          <w:left w:w="0" w:type="dxa"/>
          <w:right w:w="0" w:type="dxa"/>
        </w:tblCellMar>
        <w:tblLook w:val="0000" w:firstRow="0" w:lastRow="0" w:firstColumn="0" w:lastColumn="0" w:noHBand="0" w:noVBand="0"/>
      </w:tblPr>
      <w:tblGrid>
        <w:gridCol w:w="9139"/>
      </w:tblGrid>
      <w:tr w:rsidR="004618A0" w:rsidRPr="00851D12" w14:paraId="0F549202" w14:textId="77777777" w:rsidTr="005279EF">
        <w:trPr>
          <w:trHeight w:val="567"/>
        </w:trPr>
        <w:tc>
          <w:tcPr>
            <w:tcW w:w="9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9DB07" w14:textId="77777777" w:rsidR="004618A0" w:rsidRPr="00851D12" w:rsidRDefault="004618A0" w:rsidP="00D302FC">
            <w:pPr>
              <w:pStyle w:val="Corpsdetexte"/>
              <w:ind w:left="183"/>
              <w:jc w:val="left"/>
              <w:rPr>
                <w:szCs w:val="20"/>
              </w:rPr>
            </w:pPr>
            <w:r w:rsidRPr="00851D12">
              <w:rPr>
                <w:szCs w:val="20"/>
              </w:rPr>
              <w:t>Pouvoir adjudicateur</w:t>
            </w:r>
            <w:r w:rsidRPr="00851D12">
              <w:rPr>
                <w:rFonts w:ascii="Calibri" w:hAnsi="Calibri" w:cs="Calibri"/>
                <w:szCs w:val="20"/>
              </w:rPr>
              <w:t> </w:t>
            </w:r>
            <w:r w:rsidRPr="00851D12">
              <w:rPr>
                <w:szCs w:val="20"/>
              </w:rPr>
              <w:t>:</w:t>
            </w:r>
          </w:p>
        </w:tc>
      </w:tr>
      <w:tr w:rsidR="004618A0" w:rsidRPr="00851D12" w14:paraId="10C3F0AA" w14:textId="77777777" w:rsidTr="005279EF">
        <w:tc>
          <w:tcPr>
            <w:tcW w:w="9139" w:type="dxa"/>
            <w:tcBorders>
              <w:left w:val="single" w:sz="4" w:space="0" w:color="000000"/>
              <w:bottom w:val="single" w:sz="4" w:space="0" w:color="000000"/>
              <w:right w:val="single" w:sz="4" w:space="0" w:color="000000"/>
            </w:tcBorders>
            <w:shd w:val="clear" w:color="auto" w:fill="auto"/>
          </w:tcPr>
          <w:p w14:paraId="3A7210DF" w14:textId="77777777" w:rsidR="004618A0" w:rsidRPr="00851D12" w:rsidRDefault="004618A0" w:rsidP="005279EF">
            <w:pPr>
              <w:pStyle w:val="Corpsdetexte22"/>
              <w:snapToGrid w:val="0"/>
              <w:ind w:right="1"/>
              <w:rPr>
                <w:rFonts w:cs="Arial"/>
                <w:bCs/>
                <w:color w:val="000000"/>
                <w:sz w:val="20"/>
              </w:rPr>
            </w:pPr>
          </w:p>
          <w:p w14:paraId="44FE130D" w14:textId="77777777" w:rsidR="004618A0" w:rsidRPr="00851D12" w:rsidRDefault="004618A0" w:rsidP="005279EF">
            <w:pPr>
              <w:ind w:right="1"/>
              <w:jc w:val="center"/>
              <w:rPr>
                <w:color w:val="000000"/>
                <w:szCs w:val="20"/>
              </w:rPr>
            </w:pPr>
            <w:r w:rsidRPr="00851D12">
              <w:rPr>
                <w:b/>
                <w:color w:val="000000"/>
                <w:szCs w:val="20"/>
              </w:rPr>
              <w:t>Agence nationale de l’habitat (</w:t>
            </w:r>
            <w:proofErr w:type="spellStart"/>
            <w:r w:rsidRPr="00851D12">
              <w:rPr>
                <w:b/>
                <w:color w:val="000000"/>
                <w:szCs w:val="20"/>
              </w:rPr>
              <w:t>Anah</w:t>
            </w:r>
            <w:proofErr w:type="spellEnd"/>
            <w:r w:rsidRPr="00851D12">
              <w:rPr>
                <w:b/>
                <w:color w:val="000000"/>
                <w:szCs w:val="20"/>
              </w:rPr>
              <w:t>)</w:t>
            </w:r>
          </w:p>
          <w:p w14:paraId="622DC3F8" w14:textId="77777777" w:rsidR="004618A0" w:rsidRPr="00851D12" w:rsidRDefault="004618A0" w:rsidP="005279EF">
            <w:pPr>
              <w:ind w:right="1"/>
              <w:jc w:val="center"/>
              <w:rPr>
                <w:color w:val="000000"/>
                <w:szCs w:val="20"/>
              </w:rPr>
            </w:pPr>
          </w:p>
        </w:tc>
      </w:tr>
    </w:tbl>
    <w:p w14:paraId="47F46EFE" w14:textId="77777777" w:rsidR="004618A0" w:rsidRPr="00851D12" w:rsidRDefault="004618A0" w:rsidP="004618A0">
      <w:pPr>
        <w:pStyle w:val="Corpsdetexte"/>
        <w:ind w:right="1"/>
        <w:rPr>
          <w:szCs w:val="20"/>
        </w:rPr>
      </w:pPr>
    </w:p>
    <w:tbl>
      <w:tblPr>
        <w:tblW w:w="0" w:type="auto"/>
        <w:tblInd w:w="248" w:type="dxa"/>
        <w:tblLayout w:type="fixed"/>
        <w:tblCellMar>
          <w:left w:w="0" w:type="dxa"/>
          <w:right w:w="0" w:type="dxa"/>
        </w:tblCellMar>
        <w:tblLook w:val="0000" w:firstRow="0" w:lastRow="0" w:firstColumn="0" w:lastColumn="0" w:noHBand="0" w:noVBand="0"/>
      </w:tblPr>
      <w:tblGrid>
        <w:gridCol w:w="9139"/>
      </w:tblGrid>
      <w:tr w:rsidR="003C532F" w:rsidRPr="00851D12" w14:paraId="107B1513" w14:textId="77777777" w:rsidTr="008051E4">
        <w:trPr>
          <w:trHeight w:val="567"/>
        </w:trPr>
        <w:tc>
          <w:tcPr>
            <w:tcW w:w="9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2D9D3" w14:textId="77777777" w:rsidR="003C532F" w:rsidRPr="00851D12" w:rsidRDefault="003C532F" w:rsidP="00D302FC">
            <w:pPr>
              <w:ind w:left="183"/>
              <w:jc w:val="left"/>
              <w:rPr>
                <w:szCs w:val="20"/>
              </w:rPr>
            </w:pPr>
            <w:r w:rsidRPr="00851D12">
              <w:rPr>
                <w:szCs w:val="20"/>
              </w:rPr>
              <w:t>Catégorie</w:t>
            </w:r>
            <w:r w:rsidRPr="00851D12">
              <w:rPr>
                <w:rFonts w:ascii="Calibri" w:hAnsi="Calibri" w:cs="Calibri"/>
                <w:szCs w:val="20"/>
              </w:rPr>
              <w:t> </w:t>
            </w:r>
            <w:r w:rsidRPr="00851D12">
              <w:rPr>
                <w:szCs w:val="20"/>
              </w:rPr>
              <w:t>:</w:t>
            </w:r>
          </w:p>
        </w:tc>
      </w:tr>
      <w:tr w:rsidR="00850144" w:rsidRPr="00851D12" w14:paraId="38BEF323" w14:textId="77777777" w:rsidTr="00852B68">
        <w:trPr>
          <w:trHeight w:val="519"/>
        </w:trPr>
        <w:tc>
          <w:tcPr>
            <w:tcW w:w="9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42DD4" w14:textId="7249FB01" w:rsidR="00850144" w:rsidRPr="00851D12" w:rsidRDefault="00850144" w:rsidP="00A6780D">
            <w:pPr>
              <w:pStyle w:val="Corpsdetexte"/>
              <w:jc w:val="center"/>
              <w:rPr>
                <w:szCs w:val="20"/>
              </w:rPr>
            </w:pPr>
            <w:r w:rsidRPr="00851D12">
              <w:rPr>
                <w:rFonts w:eastAsia="DejaVuSans" w:cs="Arial"/>
                <w:iCs/>
                <w:szCs w:val="20"/>
                <w:lang w:eastAsia="fr-FR" w:bidi="fr-FR"/>
              </w:rPr>
              <w:t xml:space="preserve">Marché public de </w:t>
            </w:r>
            <w:r w:rsidR="00F34AF7">
              <w:rPr>
                <w:rFonts w:eastAsia="DejaVuSans" w:cs="Arial"/>
                <w:iCs/>
                <w:szCs w:val="20"/>
                <w:lang w:eastAsia="fr-FR" w:bidi="fr-FR"/>
              </w:rPr>
              <w:t xml:space="preserve">prestations </w:t>
            </w:r>
            <w:r w:rsidR="005D4381">
              <w:rPr>
                <w:rFonts w:eastAsia="DejaVuSans" w:cs="Arial"/>
                <w:iCs/>
                <w:szCs w:val="20"/>
                <w:lang w:eastAsia="fr-FR" w:bidi="fr-FR"/>
              </w:rPr>
              <w:t xml:space="preserve">de </w:t>
            </w:r>
            <w:r w:rsidR="00F34AF7">
              <w:rPr>
                <w:rFonts w:eastAsia="DejaVuSans" w:cs="Arial"/>
                <w:iCs/>
                <w:szCs w:val="20"/>
                <w:lang w:eastAsia="fr-FR" w:bidi="fr-FR"/>
              </w:rPr>
              <w:t>s</w:t>
            </w:r>
            <w:r w:rsidR="00F34AF7" w:rsidRPr="0051170C">
              <w:rPr>
                <w:rFonts w:eastAsia="DejaVuSans" w:cs="Arial"/>
                <w:iCs/>
                <w:szCs w:val="20"/>
                <w:lang w:eastAsia="fr-FR" w:bidi="fr-FR"/>
              </w:rPr>
              <w:t>ervices</w:t>
            </w:r>
            <w:r w:rsidR="00F34AF7">
              <w:rPr>
                <w:rFonts w:eastAsia="DejaVuSans" w:cs="Arial"/>
                <w:iCs/>
                <w:szCs w:val="20"/>
                <w:lang w:eastAsia="fr-FR" w:bidi="fr-FR"/>
              </w:rPr>
              <w:t xml:space="preserve"> </w:t>
            </w:r>
          </w:p>
        </w:tc>
      </w:tr>
      <w:tr w:rsidR="00850144" w:rsidRPr="00851D12" w14:paraId="70D2C7B5" w14:textId="77777777" w:rsidTr="008051E4">
        <w:trPr>
          <w:trHeight w:val="567"/>
        </w:trPr>
        <w:tc>
          <w:tcPr>
            <w:tcW w:w="9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24662" w14:textId="77777777" w:rsidR="00850144" w:rsidRPr="00851D12" w:rsidRDefault="00850144" w:rsidP="00850144">
            <w:pPr>
              <w:ind w:left="183"/>
              <w:jc w:val="left"/>
              <w:rPr>
                <w:szCs w:val="20"/>
              </w:rPr>
            </w:pPr>
            <w:r w:rsidRPr="00851D12">
              <w:rPr>
                <w:szCs w:val="20"/>
              </w:rPr>
              <w:t>Mode de passation</w:t>
            </w:r>
            <w:r w:rsidRPr="00851D12">
              <w:rPr>
                <w:rFonts w:ascii="Calibri" w:hAnsi="Calibri" w:cs="Calibri"/>
                <w:szCs w:val="20"/>
              </w:rPr>
              <w:t> </w:t>
            </w:r>
            <w:r w:rsidRPr="00851D12">
              <w:rPr>
                <w:szCs w:val="20"/>
              </w:rPr>
              <w:t>:</w:t>
            </w:r>
          </w:p>
        </w:tc>
      </w:tr>
      <w:tr w:rsidR="0075351A" w:rsidRPr="00851D12" w14:paraId="1940C552" w14:textId="77777777" w:rsidTr="00652C5D">
        <w:trPr>
          <w:trHeight w:val="803"/>
        </w:trPr>
        <w:tc>
          <w:tcPr>
            <w:tcW w:w="9139" w:type="dxa"/>
            <w:tcBorders>
              <w:left w:val="single" w:sz="4" w:space="0" w:color="000000"/>
              <w:bottom w:val="single" w:sz="4" w:space="0" w:color="000000"/>
              <w:right w:val="single" w:sz="4" w:space="0" w:color="000000"/>
            </w:tcBorders>
            <w:shd w:val="clear" w:color="auto" w:fill="auto"/>
            <w:vAlign w:val="center"/>
          </w:tcPr>
          <w:p w14:paraId="61446E1A" w14:textId="72332D4D" w:rsidR="0075351A" w:rsidRPr="00C96898" w:rsidRDefault="00C96898" w:rsidP="007D058D">
            <w:pPr>
              <w:widowControl/>
              <w:tabs>
                <w:tab w:val="left" w:pos="7088"/>
              </w:tabs>
              <w:spacing w:before="113"/>
              <w:jc w:val="center"/>
              <w:rPr>
                <w:rFonts w:eastAsia="Times New Roman"/>
                <w:kern w:val="0"/>
                <w:szCs w:val="20"/>
              </w:rPr>
            </w:pPr>
            <w:r w:rsidRPr="00C96898">
              <w:rPr>
                <w:rFonts w:eastAsia="Times New Roman"/>
                <w:kern w:val="0"/>
                <w:szCs w:val="20"/>
              </w:rPr>
              <w:t xml:space="preserve">Procédure adaptée passée conformément aux </w:t>
            </w:r>
            <w:r w:rsidR="00F34AF7" w:rsidRPr="00C96898">
              <w:rPr>
                <w:rFonts w:eastAsia="Times New Roman"/>
                <w:kern w:val="0"/>
                <w:szCs w:val="20"/>
              </w:rPr>
              <w:t>dispositions</w:t>
            </w:r>
            <w:r w:rsidR="00F34AF7">
              <w:rPr>
                <w:rFonts w:eastAsia="Times New Roman"/>
                <w:kern w:val="0"/>
                <w:szCs w:val="20"/>
              </w:rPr>
              <w:br/>
            </w:r>
            <w:r w:rsidRPr="00C96898">
              <w:rPr>
                <w:rFonts w:eastAsia="Times New Roman"/>
                <w:kern w:val="0"/>
                <w:szCs w:val="20"/>
              </w:rPr>
              <w:t>des articles L. 2123-1</w:t>
            </w:r>
            <w:r w:rsidR="00F34AF7">
              <w:rPr>
                <w:rFonts w:eastAsia="Times New Roman"/>
                <w:kern w:val="0"/>
                <w:szCs w:val="20"/>
              </w:rPr>
              <w:t>.</w:t>
            </w:r>
            <w:r w:rsidRPr="00C96898">
              <w:rPr>
                <w:rFonts w:eastAsia="Times New Roman"/>
                <w:kern w:val="0"/>
                <w:szCs w:val="20"/>
              </w:rPr>
              <w:t>2°, R. 2123-1</w:t>
            </w:r>
            <w:r w:rsidR="00F34AF7">
              <w:rPr>
                <w:rFonts w:eastAsia="Times New Roman"/>
                <w:kern w:val="0"/>
                <w:szCs w:val="20"/>
              </w:rPr>
              <w:t>.</w:t>
            </w:r>
            <w:r w:rsidRPr="00C96898">
              <w:rPr>
                <w:rFonts w:eastAsia="Times New Roman"/>
                <w:kern w:val="0"/>
                <w:szCs w:val="20"/>
              </w:rPr>
              <w:t>3° du code de la commande publique.</w:t>
            </w:r>
          </w:p>
        </w:tc>
      </w:tr>
      <w:tr w:rsidR="0075351A" w:rsidRPr="00851D12" w14:paraId="4CCD4CCB" w14:textId="77777777" w:rsidTr="001E4EAC">
        <w:trPr>
          <w:trHeight w:val="567"/>
        </w:trPr>
        <w:tc>
          <w:tcPr>
            <w:tcW w:w="9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EA784" w14:textId="305DCB80" w:rsidR="0075351A" w:rsidRPr="00851D12" w:rsidRDefault="00F34AF7" w:rsidP="0075351A">
            <w:pPr>
              <w:ind w:left="183"/>
              <w:jc w:val="left"/>
              <w:rPr>
                <w:szCs w:val="20"/>
              </w:rPr>
            </w:pPr>
            <w:r>
              <w:rPr>
                <w:szCs w:val="20"/>
              </w:rPr>
              <w:t>Technique d’achat</w:t>
            </w:r>
            <w:r w:rsidR="0075351A" w:rsidRPr="00851D12">
              <w:rPr>
                <w:rFonts w:ascii="Calibri" w:hAnsi="Calibri" w:cs="Calibri"/>
                <w:szCs w:val="20"/>
              </w:rPr>
              <w:t> </w:t>
            </w:r>
            <w:r w:rsidR="0075351A" w:rsidRPr="00851D12">
              <w:rPr>
                <w:szCs w:val="20"/>
              </w:rPr>
              <w:t>:</w:t>
            </w:r>
          </w:p>
        </w:tc>
      </w:tr>
      <w:tr w:rsidR="0075351A" w:rsidRPr="00851D12" w14:paraId="772CB742" w14:textId="77777777" w:rsidTr="00852B68">
        <w:trPr>
          <w:trHeight w:val="635"/>
        </w:trPr>
        <w:tc>
          <w:tcPr>
            <w:tcW w:w="9139" w:type="dxa"/>
            <w:tcBorders>
              <w:left w:val="single" w:sz="4" w:space="0" w:color="000000"/>
              <w:bottom w:val="single" w:sz="4" w:space="0" w:color="000000"/>
              <w:right w:val="single" w:sz="4" w:space="0" w:color="000000"/>
            </w:tcBorders>
            <w:shd w:val="clear" w:color="auto" w:fill="auto"/>
          </w:tcPr>
          <w:p w14:paraId="7B07D96A" w14:textId="60EF4EA0" w:rsidR="0075351A" w:rsidRPr="00851D12" w:rsidRDefault="00EE6132" w:rsidP="002726B8">
            <w:pPr>
              <w:pStyle w:val="Corpsdetexte"/>
              <w:jc w:val="center"/>
              <w:rPr>
                <w:color w:val="000000"/>
                <w:szCs w:val="20"/>
              </w:rPr>
            </w:pPr>
            <w:r>
              <w:rPr>
                <w:color w:val="000000"/>
                <w:szCs w:val="20"/>
              </w:rPr>
              <w:t xml:space="preserve">Accord-cadre </w:t>
            </w:r>
            <w:r w:rsidR="005D4381" w:rsidRPr="00815F24">
              <w:rPr>
                <w:color w:val="000000"/>
                <w:szCs w:val="20"/>
              </w:rPr>
              <w:t>mono</w:t>
            </w:r>
            <w:r w:rsidR="002726B8">
              <w:rPr>
                <w:color w:val="000000"/>
                <w:szCs w:val="20"/>
              </w:rPr>
              <w:t>-attributaire</w:t>
            </w:r>
          </w:p>
        </w:tc>
      </w:tr>
    </w:tbl>
    <w:p w14:paraId="097F53A5" w14:textId="77777777" w:rsidR="00B00DF9" w:rsidRPr="003B7A65" w:rsidRDefault="00B00DF9" w:rsidP="001A525A">
      <w:pPr>
        <w:pStyle w:val="Corpsdetexte22"/>
        <w:ind w:right="1"/>
        <w:rPr>
          <w:caps/>
        </w:rPr>
      </w:pPr>
    </w:p>
    <w:p w14:paraId="67146AB3" w14:textId="000DB81D" w:rsidR="0030053F" w:rsidRDefault="0030053F">
      <w:pPr>
        <w:pStyle w:val="En-ttedetabledesmatires"/>
      </w:pPr>
    </w:p>
    <w:p w14:paraId="295CEA02" w14:textId="6C8A0E6A" w:rsidR="00F128BD" w:rsidRDefault="00F128BD" w:rsidP="00F128BD">
      <w:pPr>
        <w:rPr>
          <w:lang w:eastAsia="en-US"/>
        </w:rPr>
      </w:pPr>
    </w:p>
    <w:p w14:paraId="0757EF20" w14:textId="537D406B" w:rsidR="00F128BD" w:rsidRDefault="00F128BD" w:rsidP="00F128BD">
      <w:pPr>
        <w:rPr>
          <w:lang w:eastAsia="en-US"/>
        </w:rPr>
      </w:pPr>
    </w:p>
    <w:p w14:paraId="071D1FA4" w14:textId="03539718" w:rsidR="00F128BD" w:rsidRDefault="00F128BD" w:rsidP="00F128BD">
      <w:pPr>
        <w:rPr>
          <w:lang w:eastAsia="en-US"/>
        </w:rPr>
      </w:pPr>
    </w:p>
    <w:p w14:paraId="38D83641" w14:textId="77777777" w:rsidR="00F128BD" w:rsidRPr="00F128BD" w:rsidRDefault="00F128BD" w:rsidP="00F128BD">
      <w:pPr>
        <w:rPr>
          <w:lang w:eastAsia="en-US"/>
        </w:rPr>
      </w:pPr>
    </w:p>
    <w:p w14:paraId="70AE976B" w14:textId="77777777" w:rsidR="0030053F" w:rsidRPr="0030053F" w:rsidRDefault="0030053F" w:rsidP="0030053F">
      <w:pPr>
        <w:spacing w:before="113"/>
        <w:rPr>
          <w:rFonts w:eastAsia="DejaVuSans" w:cs="Tahoma"/>
          <w:szCs w:val="20"/>
          <w:lang w:eastAsia="zh-CN" w:bidi="fr-FR"/>
        </w:rPr>
      </w:pPr>
    </w:p>
    <w:p w14:paraId="74F3D469" w14:textId="77777777" w:rsidR="0030053F" w:rsidRPr="0030053F" w:rsidRDefault="0030053F" w:rsidP="0030053F">
      <w:pPr>
        <w:numPr>
          <w:ilvl w:val="0"/>
          <w:numId w:val="44"/>
        </w:numPr>
        <w:rPr>
          <w:rFonts w:eastAsia="DejaVuSans" w:cs="Tahoma"/>
          <w:i/>
          <w:szCs w:val="20"/>
          <w:lang w:eastAsia="zh-CN" w:bidi="fr-FR"/>
        </w:rPr>
      </w:pPr>
      <w:r w:rsidRPr="0030053F">
        <w:rPr>
          <w:rFonts w:eastAsia="DejaVuSans" w:cs="Tahoma"/>
          <w:szCs w:val="20"/>
          <w:lang w:eastAsia="zh-CN" w:bidi="fr-FR"/>
        </w:rPr>
        <w:lastRenderedPageBreak/>
        <w:t>Présentation de l’entreprise</w:t>
      </w:r>
      <w:r w:rsidRPr="0030053F">
        <w:rPr>
          <w:rFonts w:eastAsia="DejaVuSans" w:cs="Tahoma"/>
          <w:i/>
          <w:szCs w:val="20"/>
          <w:lang w:eastAsia="zh-CN" w:bidi="fr-FR"/>
        </w:rPr>
        <w:t xml:space="preserve"> (1 page maximum)</w:t>
      </w:r>
    </w:p>
    <w:p w14:paraId="4928B9C1" w14:textId="77777777" w:rsidR="0030053F" w:rsidRPr="0030053F" w:rsidRDefault="0030053F" w:rsidP="0030053F">
      <w:pPr>
        <w:ind w:left="720"/>
        <w:rPr>
          <w:rFonts w:eastAsia="DejaVuSans" w:cs="Tahoma"/>
          <w:i/>
          <w:szCs w:val="20"/>
          <w:lang w:eastAsia="zh-CN" w:bidi="fr-FR"/>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4"/>
      </w:tblGrid>
      <w:tr w:rsidR="0030053F" w:rsidRPr="0030053F" w14:paraId="340AC13F" w14:textId="77777777" w:rsidTr="00F128BD">
        <w:tc>
          <w:tcPr>
            <w:tcW w:w="9774" w:type="dxa"/>
            <w:shd w:val="clear" w:color="auto" w:fill="CCCCCC"/>
          </w:tcPr>
          <w:p w14:paraId="3A6AF376" w14:textId="77777777" w:rsidR="0030053F" w:rsidRPr="0030053F" w:rsidRDefault="0030053F" w:rsidP="0030053F">
            <w:pPr>
              <w:spacing w:before="113"/>
              <w:ind w:left="720"/>
              <w:rPr>
                <w:rFonts w:eastAsia="DejaVuSans" w:cs="Tahoma"/>
                <w:b/>
                <w:bCs/>
                <w:i/>
                <w:szCs w:val="20"/>
                <w:lang w:eastAsia="zh-CN" w:bidi="fr-FR"/>
              </w:rPr>
            </w:pPr>
            <w:r w:rsidRPr="0030053F">
              <w:rPr>
                <w:rFonts w:eastAsia="DejaVuSans" w:cs="Tahoma"/>
                <w:b/>
                <w:bCs/>
                <w:i/>
                <w:iCs/>
                <w:szCs w:val="20"/>
                <w:u w:val="single"/>
                <w:lang w:eastAsia="zh-CN" w:bidi="fr-FR"/>
              </w:rPr>
              <w:t>Éléments de réponse</w:t>
            </w:r>
            <w:r w:rsidRPr="0030053F">
              <w:rPr>
                <w:rFonts w:ascii="Calibri" w:eastAsia="DejaVuSans" w:hAnsi="Calibri" w:cs="Calibri"/>
                <w:i/>
                <w:szCs w:val="20"/>
                <w:lang w:eastAsia="zh-CN" w:bidi="fr-FR"/>
              </w:rPr>
              <w:t> </w:t>
            </w:r>
            <w:r w:rsidRPr="0030053F">
              <w:rPr>
                <w:rFonts w:eastAsia="DejaVuSans" w:cs="Tahoma"/>
                <w:i/>
                <w:szCs w:val="20"/>
                <w:lang w:eastAsia="zh-CN" w:bidi="fr-FR"/>
              </w:rPr>
              <w:t>:</w:t>
            </w:r>
          </w:p>
        </w:tc>
      </w:tr>
      <w:tr w:rsidR="0030053F" w:rsidRPr="0030053F" w14:paraId="737B33CD" w14:textId="77777777" w:rsidTr="00F128BD">
        <w:tc>
          <w:tcPr>
            <w:tcW w:w="9774" w:type="dxa"/>
            <w:shd w:val="clear" w:color="auto" w:fill="auto"/>
          </w:tcPr>
          <w:p w14:paraId="1BA45D63" w14:textId="77777777" w:rsidR="0030053F" w:rsidRPr="0030053F" w:rsidRDefault="0030053F" w:rsidP="0030053F">
            <w:pPr>
              <w:ind w:left="720"/>
              <w:rPr>
                <w:rFonts w:eastAsia="DejaVuSans" w:cs="Tahoma"/>
                <w:i/>
                <w:szCs w:val="20"/>
                <w:lang w:eastAsia="zh-CN" w:bidi="fr-FR"/>
              </w:rPr>
            </w:pPr>
          </w:p>
          <w:p w14:paraId="0B9F6E18" w14:textId="77777777" w:rsidR="0030053F" w:rsidRPr="0030053F" w:rsidRDefault="0030053F" w:rsidP="0030053F">
            <w:pPr>
              <w:ind w:left="720"/>
              <w:rPr>
                <w:rFonts w:eastAsia="DejaVuSans" w:cs="Tahoma"/>
                <w:i/>
                <w:szCs w:val="20"/>
                <w:lang w:eastAsia="zh-CN" w:bidi="fr-FR"/>
              </w:rPr>
            </w:pPr>
          </w:p>
          <w:p w14:paraId="7E4F3AFF" w14:textId="77777777" w:rsidR="0030053F" w:rsidRPr="0030053F" w:rsidRDefault="0030053F" w:rsidP="0030053F">
            <w:pPr>
              <w:ind w:left="720"/>
              <w:rPr>
                <w:rFonts w:eastAsia="DejaVuSans" w:cs="Tahoma"/>
                <w:i/>
                <w:szCs w:val="20"/>
                <w:lang w:eastAsia="zh-CN" w:bidi="fr-FR"/>
              </w:rPr>
            </w:pPr>
          </w:p>
          <w:p w14:paraId="40975640" w14:textId="77777777" w:rsidR="0030053F" w:rsidRPr="0030053F" w:rsidRDefault="0030053F" w:rsidP="0030053F">
            <w:pPr>
              <w:ind w:left="720"/>
              <w:rPr>
                <w:rFonts w:eastAsia="DejaVuSans" w:cs="Tahoma"/>
                <w:i/>
                <w:szCs w:val="20"/>
                <w:lang w:eastAsia="zh-CN" w:bidi="fr-FR"/>
              </w:rPr>
            </w:pPr>
          </w:p>
          <w:p w14:paraId="08D4BAC8" w14:textId="77777777" w:rsidR="0030053F" w:rsidRPr="0030053F" w:rsidRDefault="0030053F" w:rsidP="0030053F">
            <w:pPr>
              <w:ind w:left="720"/>
              <w:rPr>
                <w:rFonts w:eastAsia="DejaVuSans" w:cs="Tahoma"/>
                <w:i/>
                <w:szCs w:val="20"/>
                <w:lang w:eastAsia="zh-CN" w:bidi="fr-FR"/>
              </w:rPr>
            </w:pPr>
          </w:p>
          <w:p w14:paraId="640E42DA" w14:textId="77777777" w:rsidR="0030053F" w:rsidRPr="0030053F" w:rsidRDefault="0030053F" w:rsidP="0030053F">
            <w:pPr>
              <w:ind w:left="720"/>
              <w:rPr>
                <w:rFonts w:eastAsia="DejaVuSans" w:cs="Tahoma"/>
                <w:i/>
                <w:szCs w:val="20"/>
                <w:lang w:eastAsia="zh-CN" w:bidi="fr-FR"/>
              </w:rPr>
            </w:pPr>
          </w:p>
          <w:p w14:paraId="122787E1" w14:textId="77777777" w:rsidR="0030053F" w:rsidRPr="0030053F" w:rsidRDefault="0030053F" w:rsidP="0030053F">
            <w:pPr>
              <w:ind w:left="720"/>
              <w:rPr>
                <w:rFonts w:eastAsia="DejaVuSans" w:cs="Tahoma"/>
                <w:i/>
                <w:szCs w:val="20"/>
                <w:lang w:eastAsia="zh-CN" w:bidi="fr-FR"/>
              </w:rPr>
            </w:pPr>
          </w:p>
          <w:p w14:paraId="11947EAF" w14:textId="77777777" w:rsidR="0030053F" w:rsidRPr="0030053F" w:rsidRDefault="0030053F" w:rsidP="0030053F">
            <w:pPr>
              <w:ind w:left="720"/>
              <w:rPr>
                <w:rFonts w:eastAsia="DejaVuSans" w:cs="Tahoma"/>
                <w:i/>
                <w:szCs w:val="20"/>
                <w:lang w:eastAsia="zh-CN" w:bidi="fr-FR"/>
              </w:rPr>
            </w:pPr>
          </w:p>
          <w:p w14:paraId="08CCBF0B" w14:textId="77777777" w:rsidR="0030053F" w:rsidRPr="0030053F" w:rsidRDefault="0030053F" w:rsidP="0030053F">
            <w:pPr>
              <w:ind w:left="720"/>
              <w:rPr>
                <w:rFonts w:eastAsia="DejaVuSans" w:cs="Tahoma"/>
                <w:i/>
                <w:szCs w:val="20"/>
                <w:lang w:eastAsia="zh-CN" w:bidi="fr-FR"/>
              </w:rPr>
            </w:pPr>
          </w:p>
          <w:p w14:paraId="31C9B6B4" w14:textId="77777777" w:rsidR="0030053F" w:rsidRPr="0030053F" w:rsidRDefault="0030053F" w:rsidP="0030053F">
            <w:pPr>
              <w:ind w:left="720"/>
              <w:rPr>
                <w:rFonts w:eastAsia="DejaVuSans" w:cs="Tahoma"/>
                <w:i/>
                <w:szCs w:val="20"/>
                <w:lang w:eastAsia="zh-CN" w:bidi="fr-FR"/>
              </w:rPr>
            </w:pPr>
          </w:p>
          <w:p w14:paraId="2272E997" w14:textId="77777777" w:rsidR="0030053F" w:rsidRPr="0030053F" w:rsidRDefault="0030053F" w:rsidP="0030053F">
            <w:pPr>
              <w:ind w:left="720"/>
              <w:rPr>
                <w:rFonts w:eastAsia="DejaVuSans" w:cs="Tahoma"/>
                <w:i/>
                <w:szCs w:val="20"/>
                <w:lang w:eastAsia="zh-CN" w:bidi="fr-FR"/>
              </w:rPr>
            </w:pPr>
          </w:p>
          <w:p w14:paraId="2D78034C" w14:textId="77777777" w:rsidR="0030053F" w:rsidRPr="0030053F" w:rsidRDefault="0030053F" w:rsidP="0030053F">
            <w:pPr>
              <w:ind w:left="720"/>
              <w:rPr>
                <w:rFonts w:eastAsia="DejaVuSans" w:cs="Tahoma"/>
                <w:i/>
                <w:szCs w:val="20"/>
                <w:lang w:eastAsia="zh-CN" w:bidi="fr-FR"/>
              </w:rPr>
            </w:pPr>
          </w:p>
          <w:p w14:paraId="70235259" w14:textId="77777777" w:rsidR="0030053F" w:rsidRPr="0030053F" w:rsidRDefault="0030053F" w:rsidP="0030053F">
            <w:pPr>
              <w:ind w:left="720"/>
              <w:rPr>
                <w:rFonts w:eastAsia="DejaVuSans" w:cs="Tahoma"/>
                <w:i/>
                <w:szCs w:val="20"/>
                <w:lang w:eastAsia="zh-CN" w:bidi="fr-FR"/>
              </w:rPr>
            </w:pPr>
          </w:p>
          <w:p w14:paraId="161B1513" w14:textId="77777777" w:rsidR="0030053F" w:rsidRPr="0030053F" w:rsidRDefault="0030053F" w:rsidP="0030053F">
            <w:pPr>
              <w:ind w:left="720"/>
              <w:rPr>
                <w:rFonts w:eastAsia="DejaVuSans" w:cs="Tahoma"/>
                <w:i/>
                <w:szCs w:val="20"/>
                <w:lang w:eastAsia="zh-CN" w:bidi="fr-FR"/>
              </w:rPr>
            </w:pPr>
          </w:p>
          <w:p w14:paraId="28042D61" w14:textId="77777777" w:rsidR="0030053F" w:rsidRPr="0030053F" w:rsidRDefault="0030053F" w:rsidP="0030053F">
            <w:pPr>
              <w:ind w:left="720"/>
              <w:rPr>
                <w:rFonts w:eastAsia="DejaVuSans" w:cs="Tahoma"/>
                <w:i/>
                <w:szCs w:val="20"/>
                <w:lang w:eastAsia="zh-CN" w:bidi="fr-FR"/>
              </w:rPr>
            </w:pPr>
          </w:p>
          <w:p w14:paraId="434DB3E9" w14:textId="0A389544" w:rsidR="0030053F" w:rsidRDefault="0030053F" w:rsidP="0030053F">
            <w:pPr>
              <w:ind w:left="720"/>
              <w:rPr>
                <w:rFonts w:eastAsia="DejaVuSans" w:cs="Tahoma"/>
                <w:i/>
                <w:szCs w:val="20"/>
                <w:lang w:eastAsia="zh-CN" w:bidi="fr-FR"/>
              </w:rPr>
            </w:pPr>
          </w:p>
          <w:p w14:paraId="37C30ACD" w14:textId="50821DAF" w:rsidR="00A0015E" w:rsidRDefault="00A0015E" w:rsidP="0030053F">
            <w:pPr>
              <w:ind w:left="720"/>
              <w:rPr>
                <w:rFonts w:eastAsia="DejaVuSans" w:cs="Tahoma"/>
                <w:i/>
                <w:szCs w:val="20"/>
                <w:lang w:eastAsia="zh-CN" w:bidi="fr-FR"/>
              </w:rPr>
            </w:pPr>
          </w:p>
          <w:p w14:paraId="2AB999CB" w14:textId="2D4DC4B5" w:rsidR="00A0015E" w:rsidRDefault="00A0015E" w:rsidP="0030053F">
            <w:pPr>
              <w:ind w:left="720"/>
              <w:rPr>
                <w:rFonts w:eastAsia="DejaVuSans" w:cs="Tahoma"/>
                <w:i/>
                <w:szCs w:val="20"/>
                <w:lang w:eastAsia="zh-CN" w:bidi="fr-FR"/>
              </w:rPr>
            </w:pPr>
          </w:p>
          <w:p w14:paraId="1B8023EE" w14:textId="1DEF2293" w:rsidR="00A0015E" w:rsidRDefault="00A0015E" w:rsidP="0030053F">
            <w:pPr>
              <w:ind w:left="720"/>
              <w:rPr>
                <w:rFonts w:eastAsia="DejaVuSans" w:cs="Tahoma"/>
                <w:i/>
                <w:szCs w:val="20"/>
                <w:lang w:eastAsia="zh-CN" w:bidi="fr-FR"/>
              </w:rPr>
            </w:pPr>
          </w:p>
          <w:p w14:paraId="7A0E3552" w14:textId="0E20756A" w:rsidR="00A0015E" w:rsidRDefault="00A0015E" w:rsidP="0030053F">
            <w:pPr>
              <w:ind w:left="720"/>
              <w:rPr>
                <w:rFonts w:eastAsia="DejaVuSans" w:cs="Tahoma"/>
                <w:i/>
                <w:szCs w:val="20"/>
                <w:lang w:eastAsia="zh-CN" w:bidi="fr-FR"/>
              </w:rPr>
            </w:pPr>
          </w:p>
          <w:p w14:paraId="0E452945" w14:textId="0E4CF3AB" w:rsidR="00A0015E" w:rsidRDefault="00A0015E" w:rsidP="0030053F">
            <w:pPr>
              <w:ind w:left="720"/>
              <w:rPr>
                <w:rFonts w:eastAsia="DejaVuSans" w:cs="Tahoma"/>
                <w:i/>
                <w:szCs w:val="20"/>
                <w:lang w:eastAsia="zh-CN" w:bidi="fr-FR"/>
              </w:rPr>
            </w:pPr>
          </w:p>
          <w:p w14:paraId="392C920E" w14:textId="7DEBFFFE" w:rsidR="00A0015E" w:rsidRDefault="00A0015E" w:rsidP="0030053F">
            <w:pPr>
              <w:ind w:left="720"/>
              <w:rPr>
                <w:rFonts w:eastAsia="DejaVuSans" w:cs="Tahoma"/>
                <w:i/>
                <w:szCs w:val="20"/>
                <w:lang w:eastAsia="zh-CN" w:bidi="fr-FR"/>
              </w:rPr>
            </w:pPr>
          </w:p>
          <w:p w14:paraId="61C8BC77" w14:textId="6CF3118C" w:rsidR="00A0015E" w:rsidRDefault="00A0015E" w:rsidP="0030053F">
            <w:pPr>
              <w:ind w:left="720"/>
              <w:rPr>
                <w:rFonts w:eastAsia="DejaVuSans" w:cs="Tahoma"/>
                <w:i/>
                <w:szCs w:val="20"/>
                <w:lang w:eastAsia="zh-CN" w:bidi="fr-FR"/>
              </w:rPr>
            </w:pPr>
          </w:p>
          <w:p w14:paraId="43F50C6A" w14:textId="2AEA0F5B" w:rsidR="00A0015E" w:rsidRDefault="00A0015E" w:rsidP="0030053F">
            <w:pPr>
              <w:ind w:left="720"/>
              <w:rPr>
                <w:rFonts w:eastAsia="DejaVuSans" w:cs="Tahoma"/>
                <w:i/>
                <w:szCs w:val="20"/>
                <w:lang w:eastAsia="zh-CN" w:bidi="fr-FR"/>
              </w:rPr>
            </w:pPr>
          </w:p>
          <w:p w14:paraId="705BEF85" w14:textId="1200BCE0" w:rsidR="00A0015E" w:rsidRDefault="00A0015E" w:rsidP="0030053F">
            <w:pPr>
              <w:ind w:left="720"/>
              <w:rPr>
                <w:rFonts w:eastAsia="DejaVuSans" w:cs="Tahoma"/>
                <w:i/>
                <w:szCs w:val="20"/>
                <w:lang w:eastAsia="zh-CN" w:bidi="fr-FR"/>
              </w:rPr>
            </w:pPr>
          </w:p>
          <w:p w14:paraId="415AA515" w14:textId="4D7BE9F3" w:rsidR="00A0015E" w:rsidRDefault="00A0015E" w:rsidP="0030053F">
            <w:pPr>
              <w:ind w:left="720"/>
              <w:rPr>
                <w:rFonts w:eastAsia="DejaVuSans" w:cs="Tahoma"/>
                <w:i/>
                <w:szCs w:val="20"/>
                <w:lang w:eastAsia="zh-CN" w:bidi="fr-FR"/>
              </w:rPr>
            </w:pPr>
          </w:p>
          <w:p w14:paraId="25CAE885" w14:textId="7446F69A" w:rsidR="00A0015E" w:rsidRDefault="00A0015E" w:rsidP="0030053F">
            <w:pPr>
              <w:ind w:left="720"/>
              <w:rPr>
                <w:rFonts w:eastAsia="DejaVuSans" w:cs="Tahoma"/>
                <w:i/>
                <w:szCs w:val="20"/>
                <w:lang w:eastAsia="zh-CN" w:bidi="fr-FR"/>
              </w:rPr>
            </w:pPr>
          </w:p>
          <w:p w14:paraId="616F6C4D" w14:textId="0A9AB7A4" w:rsidR="00A0015E" w:rsidRDefault="00A0015E" w:rsidP="0030053F">
            <w:pPr>
              <w:ind w:left="720"/>
              <w:rPr>
                <w:rFonts w:eastAsia="DejaVuSans" w:cs="Tahoma"/>
                <w:i/>
                <w:szCs w:val="20"/>
                <w:lang w:eastAsia="zh-CN" w:bidi="fr-FR"/>
              </w:rPr>
            </w:pPr>
          </w:p>
          <w:p w14:paraId="6C83D71B" w14:textId="18E0206C" w:rsidR="00A0015E" w:rsidRDefault="00A0015E" w:rsidP="0030053F">
            <w:pPr>
              <w:ind w:left="720"/>
              <w:rPr>
                <w:rFonts w:eastAsia="DejaVuSans" w:cs="Tahoma"/>
                <w:i/>
                <w:szCs w:val="20"/>
                <w:lang w:eastAsia="zh-CN" w:bidi="fr-FR"/>
              </w:rPr>
            </w:pPr>
          </w:p>
          <w:p w14:paraId="69487B37" w14:textId="1CABDEB9" w:rsidR="00A0015E" w:rsidRDefault="00A0015E" w:rsidP="0030053F">
            <w:pPr>
              <w:ind w:left="720"/>
              <w:rPr>
                <w:rFonts w:eastAsia="DejaVuSans" w:cs="Tahoma"/>
                <w:i/>
                <w:szCs w:val="20"/>
                <w:lang w:eastAsia="zh-CN" w:bidi="fr-FR"/>
              </w:rPr>
            </w:pPr>
          </w:p>
          <w:p w14:paraId="088C2EB6" w14:textId="04E8A4E2" w:rsidR="00A0015E" w:rsidRDefault="00A0015E" w:rsidP="0030053F">
            <w:pPr>
              <w:ind w:left="720"/>
              <w:rPr>
                <w:rFonts w:eastAsia="DejaVuSans" w:cs="Tahoma"/>
                <w:i/>
                <w:szCs w:val="20"/>
                <w:lang w:eastAsia="zh-CN" w:bidi="fr-FR"/>
              </w:rPr>
            </w:pPr>
          </w:p>
          <w:p w14:paraId="6C0A1E62" w14:textId="5B3C7CDA" w:rsidR="00A0015E" w:rsidRDefault="00A0015E" w:rsidP="0030053F">
            <w:pPr>
              <w:ind w:left="720"/>
              <w:rPr>
                <w:rFonts w:eastAsia="DejaVuSans" w:cs="Tahoma"/>
                <w:i/>
                <w:szCs w:val="20"/>
                <w:lang w:eastAsia="zh-CN" w:bidi="fr-FR"/>
              </w:rPr>
            </w:pPr>
          </w:p>
          <w:p w14:paraId="3A8E9CB9" w14:textId="0C1F43C5" w:rsidR="00A0015E" w:rsidRDefault="00A0015E" w:rsidP="0030053F">
            <w:pPr>
              <w:ind w:left="720"/>
              <w:rPr>
                <w:rFonts w:eastAsia="DejaVuSans" w:cs="Tahoma"/>
                <w:i/>
                <w:szCs w:val="20"/>
                <w:lang w:eastAsia="zh-CN" w:bidi="fr-FR"/>
              </w:rPr>
            </w:pPr>
          </w:p>
          <w:p w14:paraId="267798E3" w14:textId="5530F868" w:rsidR="00A0015E" w:rsidRDefault="00A0015E" w:rsidP="0030053F">
            <w:pPr>
              <w:ind w:left="720"/>
              <w:rPr>
                <w:rFonts w:eastAsia="DejaVuSans" w:cs="Tahoma"/>
                <w:i/>
                <w:szCs w:val="20"/>
                <w:lang w:eastAsia="zh-CN" w:bidi="fr-FR"/>
              </w:rPr>
            </w:pPr>
          </w:p>
          <w:p w14:paraId="52B6939C" w14:textId="41499BBE" w:rsidR="00A0015E" w:rsidRDefault="00A0015E" w:rsidP="0030053F">
            <w:pPr>
              <w:ind w:left="720"/>
              <w:rPr>
                <w:rFonts w:eastAsia="DejaVuSans" w:cs="Tahoma"/>
                <w:i/>
                <w:szCs w:val="20"/>
                <w:lang w:eastAsia="zh-CN" w:bidi="fr-FR"/>
              </w:rPr>
            </w:pPr>
          </w:p>
          <w:p w14:paraId="3FE89A38" w14:textId="59713A26" w:rsidR="00A0015E" w:rsidRDefault="00A0015E" w:rsidP="0030053F">
            <w:pPr>
              <w:ind w:left="720"/>
              <w:rPr>
                <w:rFonts w:eastAsia="DejaVuSans" w:cs="Tahoma"/>
                <w:i/>
                <w:szCs w:val="20"/>
                <w:lang w:eastAsia="zh-CN" w:bidi="fr-FR"/>
              </w:rPr>
            </w:pPr>
          </w:p>
          <w:p w14:paraId="67D09B8B" w14:textId="48EC183C" w:rsidR="00A0015E" w:rsidRDefault="00A0015E" w:rsidP="0030053F">
            <w:pPr>
              <w:ind w:left="720"/>
              <w:rPr>
                <w:rFonts w:eastAsia="DejaVuSans" w:cs="Tahoma"/>
                <w:i/>
                <w:szCs w:val="20"/>
                <w:lang w:eastAsia="zh-CN" w:bidi="fr-FR"/>
              </w:rPr>
            </w:pPr>
          </w:p>
          <w:p w14:paraId="246A8F7D" w14:textId="270F7226" w:rsidR="00A0015E" w:rsidRDefault="00A0015E" w:rsidP="0030053F">
            <w:pPr>
              <w:ind w:left="720"/>
              <w:rPr>
                <w:rFonts w:eastAsia="DejaVuSans" w:cs="Tahoma"/>
                <w:i/>
                <w:szCs w:val="20"/>
                <w:lang w:eastAsia="zh-CN" w:bidi="fr-FR"/>
              </w:rPr>
            </w:pPr>
          </w:p>
          <w:p w14:paraId="169AD713" w14:textId="4D39C161" w:rsidR="00A0015E" w:rsidRDefault="00A0015E" w:rsidP="0030053F">
            <w:pPr>
              <w:ind w:left="720"/>
              <w:rPr>
                <w:rFonts w:eastAsia="DejaVuSans" w:cs="Tahoma"/>
                <w:i/>
                <w:szCs w:val="20"/>
                <w:lang w:eastAsia="zh-CN" w:bidi="fr-FR"/>
              </w:rPr>
            </w:pPr>
          </w:p>
          <w:p w14:paraId="3BBC7909" w14:textId="487C1D18" w:rsidR="00A0015E" w:rsidRDefault="00A0015E" w:rsidP="0030053F">
            <w:pPr>
              <w:ind w:left="720"/>
              <w:rPr>
                <w:rFonts w:eastAsia="DejaVuSans" w:cs="Tahoma"/>
                <w:i/>
                <w:szCs w:val="20"/>
                <w:lang w:eastAsia="zh-CN" w:bidi="fr-FR"/>
              </w:rPr>
            </w:pPr>
          </w:p>
          <w:p w14:paraId="5C74FEDA" w14:textId="0F61E8EF" w:rsidR="00A0015E" w:rsidRDefault="00A0015E" w:rsidP="0030053F">
            <w:pPr>
              <w:ind w:left="720"/>
              <w:rPr>
                <w:rFonts w:eastAsia="DejaVuSans" w:cs="Tahoma"/>
                <w:i/>
                <w:szCs w:val="20"/>
                <w:lang w:eastAsia="zh-CN" w:bidi="fr-FR"/>
              </w:rPr>
            </w:pPr>
          </w:p>
          <w:p w14:paraId="3A31D657" w14:textId="24F8A651" w:rsidR="00A0015E" w:rsidRDefault="00A0015E" w:rsidP="0030053F">
            <w:pPr>
              <w:ind w:left="720"/>
              <w:rPr>
                <w:rFonts w:eastAsia="DejaVuSans" w:cs="Tahoma"/>
                <w:i/>
                <w:szCs w:val="20"/>
                <w:lang w:eastAsia="zh-CN" w:bidi="fr-FR"/>
              </w:rPr>
            </w:pPr>
          </w:p>
          <w:p w14:paraId="72113BAD" w14:textId="1A2B5C47" w:rsidR="00A0015E" w:rsidRDefault="00A0015E" w:rsidP="0030053F">
            <w:pPr>
              <w:ind w:left="720"/>
              <w:rPr>
                <w:rFonts w:eastAsia="DejaVuSans" w:cs="Tahoma"/>
                <w:i/>
                <w:szCs w:val="20"/>
                <w:lang w:eastAsia="zh-CN" w:bidi="fr-FR"/>
              </w:rPr>
            </w:pPr>
          </w:p>
          <w:p w14:paraId="0C7FD029" w14:textId="1E61697F" w:rsidR="00A0015E" w:rsidRDefault="00A0015E" w:rsidP="0030053F">
            <w:pPr>
              <w:ind w:left="720"/>
              <w:rPr>
                <w:rFonts w:eastAsia="DejaVuSans" w:cs="Tahoma"/>
                <w:i/>
                <w:szCs w:val="20"/>
                <w:lang w:eastAsia="zh-CN" w:bidi="fr-FR"/>
              </w:rPr>
            </w:pPr>
          </w:p>
          <w:p w14:paraId="1A18F43F" w14:textId="4A5ED6D3" w:rsidR="00A0015E" w:rsidRDefault="00A0015E" w:rsidP="0030053F">
            <w:pPr>
              <w:ind w:left="720"/>
              <w:rPr>
                <w:rFonts w:eastAsia="DejaVuSans" w:cs="Tahoma"/>
                <w:i/>
                <w:szCs w:val="20"/>
                <w:lang w:eastAsia="zh-CN" w:bidi="fr-FR"/>
              </w:rPr>
            </w:pPr>
          </w:p>
          <w:p w14:paraId="33643080" w14:textId="25A55BCB" w:rsidR="00A0015E" w:rsidRDefault="00A0015E" w:rsidP="0030053F">
            <w:pPr>
              <w:ind w:left="720"/>
              <w:rPr>
                <w:rFonts w:eastAsia="DejaVuSans" w:cs="Tahoma"/>
                <w:i/>
                <w:szCs w:val="20"/>
                <w:lang w:eastAsia="zh-CN" w:bidi="fr-FR"/>
              </w:rPr>
            </w:pPr>
          </w:p>
          <w:p w14:paraId="53BF448D" w14:textId="6BB5ABD6" w:rsidR="00A0015E" w:rsidRDefault="00A0015E" w:rsidP="0030053F">
            <w:pPr>
              <w:ind w:left="720"/>
              <w:rPr>
                <w:rFonts w:eastAsia="DejaVuSans" w:cs="Tahoma"/>
                <w:i/>
                <w:szCs w:val="20"/>
                <w:lang w:eastAsia="zh-CN" w:bidi="fr-FR"/>
              </w:rPr>
            </w:pPr>
          </w:p>
          <w:p w14:paraId="338E300C" w14:textId="70D60736" w:rsidR="00A0015E" w:rsidRDefault="00A0015E" w:rsidP="0030053F">
            <w:pPr>
              <w:ind w:left="720"/>
              <w:rPr>
                <w:rFonts w:eastAsia="DejaVuSans" w:cs="Tahoma"/>
                <w:i/>
                <w:szCs w:val="20"/>
                <w:lang w:eastAsia="zh-CN" w:bidi="fr-FR"/>
              </w:rPr>
            </w:pPr>
          </w:p>
          <w:p w14:paraId="5DDF8E10" w14:textId="6459E7EF" w:rsidR="00A0015E" w:rsidRDefault="00A0015E" w:rsidP="0030053F">
            <w:pPr>
              <w:ind w:left="720"/>
              <w:rPr>
                <w:rFonts w:eastAsia="DejaVuSans" w:cs="Tahoma"/>
                <w:i/>
                <w:szCs w:val="20"/>
                <w:lang w:eastAsia="zh-CN" w:bidi="fr-FR"/>
              </w:rPr>
            </w:pPr>
          </w:p>
          <w:p w14:paraId="0C3A5157" w14:textId="344F3313" w:rsidR="00A0015E" w:rsidRPr="0030053F" w:rsidRDefault="00A0015E" w:rsidP="00A0015E">
            <w:pPr>
              <w:rPr>
                <w:rFonts w:eastAsia="DejaVuSans" w:cs="Tahoma"/>
                <w:i/>
                <w:szCs w:val="20"/>
                <w:lang w:eastAsia="zh-CN" w:bidi="fr-FR"/>
              </w:rPr>
            </w:pPr>
          </w:p>
          <w:p w14:paraId="16FBCB09" w14:textId="77777777" w:rsidR="0030053F" w:rsidRPr="0030053F" w:rsidRDefault="0030053F" w:rsidP="0030053F">
            <w:pPr>
              <w:ind w:left="720"/>
              <w:rPr>
                <w:rFonts w:eastAsia="DejaVuSans" w:cs="Tahoma"/>
                <w:i/>
                <w:szCs w:val="20"/>
                <w:lang w:eastAsia="zh-CN" w:bidi="fr-FR"/>
              </w:rPr>
            </w:pPr>
          </w:p>
          <w:p w14:paraId="54A8E67E" w14:textId="77777777" w:rsidR="0030053F" w:rsidRPr="0030053F" w:rsidRDefault="0030053F" w:rsidP="0030053F">
            <w:pPr>
              <w:ind w:left="720"/>
              <w:rPr>
                <w:rFonts w:eastAsia="DejaVuSans" w:cs="Tahoma"/>
                <w:i/>
                <w:szCs w:val="20"/>
                <w:lang w:eastAsia="zh-CN" w:bidi="fr-FR"/>
              </w:rPr>
            </w:pPr>
          </w:p>
          <w:p w14:paraId="6E9F61E3" w14:textId="77777777" w:rsidR="0030053F" w:rsidRPr="0030053F" w:rsidRDefault="0030053F" w:rsidP="0030053F">
            <w:pPr>
              <w:ind w:left="720"/>
              <w:rPr>
                <w:rFonts w:eastAsia="DejaVuSans" w:cs="Tahoma"/>
                <w:i/>
                <w:szCs w:val="20"/>
                <w:lang w:eastAsia="zh-CN" w:bidi="fr-FR"/>
              </w:rPr>
            </w:pPr>
          </w:p>
        </w:tc>
      </w:tr>
    </w:tbl>
    <w:p w14:paraId="587F46DE" w14:textId="77777777" w:rsidR="0030053F" w:rsidRPr="0030053F" w:rsidRDefault="0030053F" w:rsidP="0030053F">
      <w:pPr>
        <w:ind w:left="720"/>
        <w:rPr>
          <w:rFonts w:eastAsia="DejaVuSans" w:cs="Tahoma"/>
          <w:i/>
          <w:szCs w:val="20"/>
          <w:lang w:eastAsia="zh-CN" w:bidi="fr-FR"/>
        </w:rPr>
      </w:pPr>
    </w:p>
    <w:p w14:paraId="0C81DE01" w14:textId="447ACD68" w:rsidR="0030053F" w:rsidRDefault="0030053F" w:rsidP="00F128BD">
      <w:pPr>
        <w:widowControl/>
        <w:suppressAutoHyphens w:val="0"/>
        <w:jc w:val="left"/>
        <w:rPr>
          <w:rFonts w:eastAsia="DejaVuSans" w:cs="Tahoma"/>
          <w:i/>
          <w:szCs w:val="20"/>
          <w:lang w:eastAsia="zh-CN" w:bidi="fr-FR"/>
        </w:rPr>
      </w:pPr>
    </w:p>
    <w:p w14:paraId="3626F270" w14:textId="77777777" w:rsidR="009B7647" w:rsidRPr="0030053F" w:rsidRDefault="009B7647" w:rsidP="00F128BD">
      <w:pPr>
        <w:widowControl/>
        <w:suppressAutoHyphens w:val="0"/>
        <w:jc w:val="left"/>
        <w:rPr>
          <w:rFonts w:eastAsia="DejaVuSans" w:cs="Tahoma"/>
          <w:i/>
          <w:szCs w:val="20"/>
          <w:lang w:eastAsia="zh-CN" w:bidi="fr-FR"/>
        </w:rPr>
      </w:pPr>
    </w:p>
    <w:p w14:paraId="013DDA16" w14:textId="77777777" w:rsidR="0030053F" w:rsidRPr="009B7647" w:rsidRDefault="0030053F" w:rsidP="0030053F">
      <w:pPr>
        <w:numPr>
          <w:ilvl w:val="0"/>
          <w:numId w:val="44"/>
        </w:numPr>
        <w:rPr>
          <w:rFonts w:eastAsia="DejaVuSans" w:cs="Tahoma"/>
          <w:szCs w:val="20"/>
          <w:lang w:eastAsia="zh-CN" w:bidi="fr-FR"/>
        </w:rPr>
      </w:pPr>
      <w:r w:rsidRPr="009B7647">
        <w:rPr>
          <w:rFonts w:eastAsia="DejaVuSans" w:cs="Tahoma"/>
          <w:szCs w:val="20"/>
          <w:lang w:eastAsia="zh-CN" w:bidi="fr-FR"/>
        </w:rPr>
        <w:lastRenderedPageBreak/>
        <w:t>Description des qualifications ou expérience</w:t>
      </w:r>
      <w:r w:rsidRPr="0030053F">
        <w:rPr>
          <w:rFonts w:eastAsia="DejaVuSans" w:cs="Tahoma"/>
          <w:szCs w:val="20"/>
          <w:lang w:eastAsia="zh-CN" w:bidi="fr-FR"/>
        </w:rPr>
        <w:t xml:space="preserve"> (s) des médecins pressentis pour la réalisation des prestations demandées</w:t>
      </w:r>
      <w:r w:rsidRPr="009B7647">
        <w:rPr>
          <w:rFonts w:ascii="Calibri" w:eastAsia="DejaVuSans" w:hAnsi="Calibri" w:cs="Calibri"/>
          <w:szCs w:val="20"/>
          <w:lang w:eastAsia="zh-CN" w:bidi="fr-FR"/>
        </w:rPr>
        <w:t> </w:t>
      </w:r>
      <w:r w:rsidRPr="0030053F">
        <w:rPr>
          <w:rFonts w:eastAsia="DejaVuSans" w:cs="Tahoma"/>
          <w:szCs w:val="20"/>
          <w:lang w:eastAsia="zh-CN" w:bidi="fr-FR"/>
        </w:rPr>
        <w:t>: connaissances r</w:t>
      </w:r>
      <w:r w:rsidRPr="009B7647">
        <w:rPr>
          <w:rFonts w:eastAsia="DejaVuSans" w:cs="Tahoma"/>
          <w:szCs w:val="20"/>
          <w:lang w:eastAsia="zh-CN" w:bidi="fr-FR"/>
        </w:rPr>
        <w:t>é</w:t>
      </w:r>
      <w:r w:rsidRPr="0030053F">
        <w:rPr>
          <w:rFonts w:eastAsia="DejaVuSans" w:cs="Tahoma"/>
          <w:szCs w:val="20"/>
          <w:lang w:eastAsia="zh-CN" w:bidi="fr-FR"/>
        </w:rPr>
        <w:t>glementaires en mati</w:t>
      </w:r>
      <w:r w:rsidRPr="009B7647">
        <w:rPr>
          <w:rFonts w:eastAsia="DejaVuSans" w:cs="Tahoma"/>
          <w:szCs w:val="20"/>
          <w:lang w:eastAsia="zh-CN" w:bidi="fr-FR"/>
        </w:rPr>
        <w:t>è</w:t>
      </w:r>
      <w:r w:rsidRPr="0030053F">
        <w:rPr>
          <w:rFonts w:eastAsia="DejaVuSans" w:cs="Tahoma"/>
          <w:szCs w:val="20"/>
          <w:lang w:eastAsia="zh-CN" w:bidi="fr-FR"/>
        </w:rPr>
        <w:t>re de m</w:t>
      </w:r>
      <w:r w:rsidRPr="009B7647">
        <w:rPr>
          <w:rFonts w:eastAsia="DejaVuSans" w:cs="Tahoma"/>
          <w:szCs w:val="20"/>
          <w:lang w:eastAsia="zh-CN" w:bidi="fr-FR"/>
        </w:rPr>
        <w:t>é</w:t>
      </w:r>
      <w:r w:rsidRPr="0030053F">
        <w:rPr>
          <w:rFonts w:eastAsia="DejaVuSans" w:cs="Tahoma"/>
          <w:szCs w:val="20"/>
          <w:lang w:eastAsia="zh-CN" w:bidi="fr-FR"/>
        </w:rPr>
        <w:t>decine de pr</w:t>
      </w:r>
      <w:r w:rsidRPr="009B7647">
        <w:rPr>
          <w:rFonts w:eastAsia="DejaVuSans" w:cs="Tahoma"/>
          <w:szCs w:val="20"/>
          <w:lang w:eastAsia="zh-CN" w:bidi="fr-FR"/>
        </w:rPr>
        <w:t>é</w:t>
      </w:r>
      <w:r w:rsidRPr="0030053F">
        <w:rPr>
          <w:rFonts w:eastAsia="DejaVuSans" w:cs="Tahoma"/>
          <w:szCs w:val="20"/>
          <w:lang w:eastAsia="zh-CN" w:bidi="fr-FR"/>
        </w:rPr>
        <w:t>vention dans la fonction publique d</w:t>
      </w:r>
      <w:r w:rsidRPr="009B7647">
        <w:rPr>
          <w:rFonts w:eastAsia="DejaVuSans" w:cs="Tahoma"/>
          <w:szCs w:val="20"/>
          <w:lang w:eastAsia="zh-CN" w:bidi="fr-FR"/>
        </w:rPr>
        <w:t>’</w:t>
      </w:r>
      <w:r w:rsidRPr="0030053F">
        <w:rPr>
          <w:rFonts w:eastAsia="DejaVuSans" w:cs="Tahoma"/>
          <w:szCs w:val="20"/>
          <w:lang w:eastAsia="zh-CN" w:bidi="fr-FR"/>
        </w:rPr>
        <w:t xml:space="preserve">État </w:t>
      </w:r>
      <w:r w:rsidRPr="009B7647">
        <w:rPr>
          <w:rFonts w:eastAsia="DejaVuSans" w:cs="Tahoma"/>
          <w:szCs w:val="20"/>
          <w:lang w:eastAsia="zh-CN" w:bidi="fr-FR"/>
        </w:rPr>
        <w:t>(1 page maximum)</w:t>
      </w:r>
    </w:p>
    <w:p w14:paraId="3CE41F56" w14:textId="77777777" w:rsidR="0030053F" w:rsidRPr="0030053F" w:rsidRDefault="0030053F" w:rsidP="0030053F">
      <w:pPr>
        <w:rPr>
          <w:rFonts w:eastAsia="DejaVuSans" w:cs="Tahoma"/>
          <w:i/>
          <w:szCs w:val="20"/>
          <w:lang w:eastAsia="zh-CN" w:bidi="fr-FR"/>
        </w:rPr>
      </w:pPr>
    </w:p>
    <w:p w14:paraId="1692F991" w14:textId="77777777" w:rsidR="0030053F" w:rsidRPr="0030053F" w:rsidRDefault="0030053F" w:rsidP="0030053F">
      <w:pPr>
        <w:rPr>
          <w:rFonts w:eastAsia="DejaVuSans" w:cs="Tahoma"/>
          <w:i/>
          <w:szCs w:val="20"/>
          <w:lang w:eastAsia="zh-CN" w:bidi="fr-FR"/>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4"/>
      </w:tblGrid>
      <w:tr w:rsidR="0030053F" w:rsidRPr="0030053F" w14:paraId="16C3EE17" w14:textId="77777777" w:rsidTr="00F128BD">
        <w:tc>
          <w:tcPr>
            <w:tcW w:w="9774" w:type="dxa"/>
            <w:shd w:val="clear" w:color="auto" w:fill="CCCCCC"/>
          </w:tcPr>
          <w:p w14:paraId="1F7CEE05" w14:textId="77777777" w:rsidR="0030053F" w:rsidRPr="0030053F" w:rsidRDefault="0030053F" w:rsidP="0030053F">
            <w:pPr>
              <w:rPr>
                <w:rFonts w:eastAsia="DejaVuSans" w:cs="Tahoma"/>
                <w:b/>
                <w:bCs/>
                <w:i/>
                <w:szCs w:val="20"/>
                <w:lang w:eastAsia="zh-CN" w:bidi="fr-FR"/>
              </w:rPr>
            </w:pPr>
            <w:r w:rsidRPr="0030053F">
              <w:rPr>
                <w:rFonts w:eastAsia="DejaVuSans" w:cs="Tahoma"/>
                <w:b/>
                <w:bCs/>
                <w:i/>
                <w:iCs/>
                <w:szCs w:val="20"/>
                <w:u w:val="single"/>
                <w:lang w:eastAsia="zh-CN" w:bidi="fr-FR"/>
              </w:rPr>
              <w:t>Éléments de réponse</w:t>
            </w:r>
            <w:r w:rsidRPr="0030053F">
              <w:rPr>
                <w:rFonts w:ascii="Calibri" w:eastAsia="DejaVuSans" w:hAnsi="Calibri" w:cs="Calibri"/>
                <w:i/>
                <w:szCs w:val="20"/>
                <w:lang w:eastAsia="zh-CN" w:bidi="fr-FR"/>
              </w:rPr>
              <w:t> </w:t>
            </w:r>
            <w:r w:rsidRPr="0030053F">
              <w:rPr>
                <w:rFonts w:eastAsia="DejaVuSans" w:cs="Tahoma"/>
                <w:i/>
                <w:szCs w:val="20"/>
                <w:lang w:eastAsia="zh-CN" w:bidi="fr-FR"/>
              </w:rPr>
              <w:t>:</w:t>
            </w:r>
          </w:p>
        </w:tc>
      </w:tr>
      <w:tr w:rsidR="0030053F" w:rsidRPr="0030053F" w14:paraId="1BD2DF19" w14:textId="77777777" w:rsidTr="00F128BD">
        <w:tc>
          <w:tcPr>
            <w:tcW w:w="9774" w:type="dxa"/>
            <w:shd w:val="clear" w:color="auto" w:fill="auto"/>
          </w:tcPr>
          <w:p w14:paraId="7591ABA3" w14:textId="77777777" w:rsidR="0030053F" w:rsidRPr="0030053F" w:rsidRDefault="0030053F" w:rsidP="0030053F">
            <w:pPr>
              <w:spacing w:before="113"/>
              <w:rPr>
                <w:rFonts w:eastAsia="DejaVuSans" w:cs="Tahoma"/>
                <w:i/>
                <w:szCs w:val="20"/>
                <w:lang w:eastAsia="zh-CN" w:bidi="fr-FR"/>
              </w:rPr>
            </w:pPr>
          </w:p>
          <w:p w14:paraId="707290C3" w14:textId="77777777" w:rsidR="0030053F" w:rsidRPr="0030053F" w:rsidRDefault="0030053F" w:rsidP="0030053F">
            <w:pPr>
              <w:spacing w:before="113"/>
              <w:rPr>
                <w:rFonts w:eastAsia="DejaVuSans" w:cs="Tahoma"/>
                <w:i/>
                <w:szCs w:val="20"/>
                <w:lang w:eastAsia="zh-CN" w:bidi="fr-FR"/>
              </w:rPr>
            </w:pPr>
          </w:p>
          <w:p w14:paraId="76286F1D" w14:textId="77777777" w:rsidR="0030053F" w:rsidRPr="0030053F" w:rsidRDefault="0030053F" w:rsidP="0030053F">
            <w:pPr>
              <w:spacing w:before="113"/>
              <w:rPr>
                <w:rFonts w:eastAsia="DejaVuSans" w:cs="Tahoma"/>
                <w:i/>
                <w:szCs w:val="20"/>
                <w:lang w:eastAsia="zh-CN" w:bidi="fr-FR"/>
              </w:rPr>
            </w:pPr>
          </w:p>
          <w:p w14:paraId="083BA97E" w14:textId="77777777" w:rsidR="0030053F" w:rsidRPr="0030053F" w:rsidRDefault="0030053F" w:rsidP="0030053F">
            <w:pPr>
              <w:spacing w:before="113"/>
              <w:rPr>
                <w:rFonts w:eastAsia="DejaVuSans" w:cs="Tahoma"/>
                <w:i/>
                <w:szCs w:val="20"/>
                <w:lang w:eastAsia="zh-CN" w:bidi="fr-FR"/>
              </w:rPr>
            </w:pPr>
          </w:p>
          <w:p w14:paraId="73E20749" w14:textId="77777777" w:rsidR="0030053F" w:rsidRPr="0030053F" w:rsidRDefault="0030053F" w:rsidP="0030053F">
            <w:pPr>
              <w:spacing w:before="113"/>
              <w:rPr>
                <w:rFonts w:eastAsia="DejaVuSans" w:cs="Tahoma"/>
                <w:i/>
                <w:szCs w:val="20"/>
                <w:lang w:eastAsia="zh-CN" w:bidi="fr-FR"/>
              </w:rPr>
            </w:pPr>
          </w:p>
          <w:p w14:paraId="413E646B" w14:textId="77777777" w:rsidR="0030053F" w:rsidRPr="0030053F" w:rsidRDefault="0030053F" w:rsidP="0030053F">
            <w:pPr>
              <w:spacing w:before="113"/>
              <w:rPr>
                <w:rFonts w:eastAsia="DejaVuSans" w:cs="Tahoma"/>
                <w:i/>
                <w:szCs w:val="20"/>
                <w:lang w:eastAsia="zh-CN" w:bidi="fr-FR"/>
              </w:rPr>
            </w:pPr>
          </w:p>
          <w:p w14:paraId="119F421A" w14:textId="77777777" w:rsidR="0030053F" w:rsidRPr="0030053F" w:rsidRDefault="0030053F" w:rsidP="0030053F">
            <w:pPr>
              <w:spacing w:before="113"/>
              <w:rPr>
                <w:rFonts w:eastAsia="DejaVuSans" w:cs="Tahoma"/>
                <w:i/>
                <w:szCs w:val="20"/>
                <w:lang w:eastAsia="zh-CN" w:bidi="fr-FR"/>
              </w:rPr>
            </w:pPr>
          </w:p>
          <w:p w14:paraId="25B7A222" w14:textId="77777777" w:rsidR="0030053F" w:rsidRPr="0030053F" w:rsidRDefault="0030053F" w:rsidP="0030053F">
            <w:pPr>
              <w:spacing w:before="113"/>
              <w:rPr>
                <w:rFonts w:eastAsia="DejaVuSans" w:cs="Tahoma"/>
                <w:i/>
                <w:szCs w:val="20"/>
                <w:lang w:eastAsia="zh-CN" w:bidi="fr-FR"/>
              </w:rPr>
            </w:pPr>
          </w:p>
          <w:p w14:paraId="10D3BF28" w14:textId="77777777" w:rsidR="0030053F" w:rsidRPr="0030053F" w:rsidRDefault="0030053F" w:rsidP="0030053F">
            <w:pPr>
              <w:spacing w:before="113"/>
              <w:rPr>
                <w:rFonts w:eastAsia="DejaVuSans" w:cs="Tahoma"/>
                <w:i/>
                <w:szCs w:val="20"/>
                <w:lang w:eastAsia="zh-CN" w:bidi="fr-FR"/>
              </w:rPr>
            </w:pPr>
          </w:p>
          <w:p w14:paraId="26591BFA" w14:textId="77777777" w:rsidR="0030053F" w:rsidRPr="0030053F" w:rsidRDefault="0030053F" w:rsidP="0030053F">
            <w:pPr>
              <w:spacing w:before="113"/>
              <w:rPr>
                <w:rFonts w:eastAsia="DejaVuSans" w:cs="Tahoma"/>
                <w:i/>
                <w:szCs w:val="20"/>
                <w:lang w:eastAsia="zh-CN" w:bidi="fr-FR"/>
              </w:rPr>
            </w:pPr>
          </w:p>
          <w:p w14:paraId="4393135F" w14:textId="77777777" w:rsidR="0030053F" w:rsidRPr="0030053F" w:rsidRDefault="0030053F" w:rsidP="0030053F">
            <w:pPr>
              <w:spacing w:before="113"/>
              <w:rPr>
                <w:rFonts w:eastAsia="DejaVuSans" w:cs="Tahoma"/>
                <w:i/>
                <w:szCs w:val="20"/>
                <w:lang w:eastAsia="zh-CN" w:bidi="fr-FR"/>
              </w:rPr>
            </w:pPr>
          </w:p>
          <w:p w14:paraId="7C5AFD46" w14:textId="77777777" w:rsidR="0030053F" w:rsidRPr="0030053F" w:rsidRDefault="0030053F" w:rsidP="0030053F">
            <w:pPr>
              <w:spacing w:before="113"/>
              <w:rPr>
                <w:rFonts w:eastAsia="DejaVuSans" w:cs="Tahoma"/>
                <w:i/>
                <w:szCs w:val="20"/>
                <w:lang w:eastAsia="zh-CN" w:bidi="fr-FR"/>
              </w:rPr>
            </w:pPr>
          </w:p>
          <w:p w14:paraId="49B3577F" w14:textId="77777777" w:rsidR="0030053F" w:rsidRPr="0030053F" w:rsidRDefault="0030053F" w:rsidP="0030053F">
            <w:pPr>
              <w:spacing w:before="113"/>
              <w:rPr>
                <w:rFonts w:eastAsia="DejaVuSans" w:cs="Tahoma"/>
                <w:i/>
                <w:szCs w:val="20"/>
                <w:lang w:eastAsia="zh-CN" w:bidi="fr-FR"/>
              </w:rPr>
            </w:pPr>
          </w:p>
          <w:p w14:paraId="003080BA" w14:textId="77777777" w:rsidR="0030053F" w:rsidRPr="0030053F" w:rsidRDefault="0030053F" w:rsidP="0030053F">
            <w:pPr>
              <w:spacing w:before="113"/>
              <w:rPr>
                <w:rFonts w:eastAsia="DejaVuSans" w:cs="Tahoma"/>
                <w:i/>
                <w:szCs w:val="20"/>
                <w:lang w:eastAsia="zh-CN" w:bidi="fr-FR"/>
              </w:rPr>
            </w:pPr>
          </w:p>
          <w:p w14:paraId="5FC70E06" w14:textId="184995E4" w:rsidR="0030053F" w:rsidRDefault="0030053F" w:rsidP="0030053F">
            <w:pPr>
              <w:spacing w:before="113"/>
              <w:rPr>
                <w:rFonts w:eastAsia="DejaVuSans" w:cs="Tahoma"/>
                <w:i/>
                <w:szCs w:val="20"/>
                <w:lang w:eastAsia="zh-CN" w:bidi="fr-FR"/>
              </w:rPr>
            </w:pPr>
          </w:p>
          <w:p w14:paraId="5A08011A" w14:textId="001F21E8" w:rsidR="00A0015E" w:rsidRDefault="00A0015E" w:rsidP="0030053F">
            <w:pPr>
              <w:spacing w:before="113"/>
              <w:rPr>
                <w:rFonts w:eastAsia="DejaVuSans" w:cs="Tahoma"/>
                <w:i/>
                <w:szCs w:val="20"/>
                <w:lang w:eastAsia="zh-CN" w:bidi="fr-FR"/>
              </w:rPr>
            </w:pPr>
          </w:p>
          <w:p w14:paraId="4564847E" w14:textId="3C3BACFE" w:rsidR="00A0015E" w:rsidRDefault="00A0015E" w:rsidP="0030053F">
            <w:pPr>
              <w:spacing w:before="113"/>
              <w:rPr>
                <w:rFonts w:eastAsia="DejaVuSans" w:cs="Tahoma"/>
                <w:i/>
                <w:szCs w:val="20"/>
                <w:lang w:eastAsia="zh-CN" w:bidi="fr-FR"/>
              </w:rPr>
            </w:pPr>
          </w:p>
          <w:p w14:paraId="58685E9E" w14:textId="3702C524" w:rsidR="00A0015E" w:rsidRDefault="00A0015E" w:rsidP="0030053F">
            <w:pPr>
              <w:spacing w:before="113"/>
              <w:rPr>
                <w:rFonts w:eastAsia="DejaVuSans" w:cs="Tahoma"/>
                <w:i/>
                <w:szCs w:val="20"/>
                <w:lang w:eastAsia="zh-CN" w:bidi="fr-FR"/>
              </w:rPr>
            </w:pPr>
          </w:p>
          <w:p w14:paraId="0051C595" w14:textId="5C158DE3" w:rsidR="00A0015E" w:rsidRDefault="00A0015E" w:rsidP="0030053F">
            <w:pPr>
              <w:spacing w:before="113"/>
              <w:rPr>
                <w:rFonts w:eastAsia="DejaVuSans" w:cs="Tahoma"/>
                <w:i/>
                <w:szCs w:val="20"/>
                <w:lang w:eastAsia="zh-CN" w:bidi="fr-FR"/>
              </w:rPr>
            </w:pPr>
          </w:p>
          <w:p w14:paraId="41F1367A" w14:textId="5DC3B598" w:rsidR="00A0015E" w:rsidRDefault="00A0015E" w:rsidP="0030053F">
            <w:pPr>
              <w:spacing w:before="113"/>
              <w:rPr>
                <w:rFonts w:eastAsia="DejaVuSans" w:cs="Tahoma"/>
                <w:i/>
                <w:szCs w:val="20"/>
                <w:lang w:eastAsia="zh-CN" w:bidi="fr-FR"/>
              </w:rPr>
            </w:pPr>
          </w:p>
          <w:p w14:paraId="381A68CD" w14:textId="68335F7B" w:rsidR="00A0015E" w:rsidRDefault="00A0015E" w:rsidP="0030053F">
            <w:pPr>
              <w:spacing w:before="113"/>
              <w:rPr>
                <w:rFonts w:eastAsia="DejaVuSans" w:cs="Tahoma"/>
                <w:i/>
                <w:szCs w:val="20"/>
                <w:lang w:eastAsia="zh-CN" w:bidi="fr-FR"/>
              </w:rPr>
            </w:pPr>
          </w:p>
          <w:p w14:paraId="15E2D7D0" w14:textId="3A7E1025" w:rsidR="00A0015E" w:rsidRDefault="00A0015E" w:rsidP="0030053F">
            <w:pPr>
              <w:spacing w:before="113"/>
              <w:rPr>
                <w:rFonts w:eastAsia="DejaVuSans" w:cs="Tahoma"/>
                <w:i/>
                <w:szCs w:val="20"/>
                <w:lang w:eastAsia="zh-CN" w:bidi="fr-FR"/>
              </w:rPr>
            </w:pPr>
          </w:p>
          <w:p w14:paraId="113E1D28" w14:textId="16F14679" w:rsidR="00A0015E" w:rsidRDefault="00A0015E" w:rsidP="0030053F">
            <w:pPr>
              <w:spacing w:before="113"/>
              <w:rPr>
                <w:rFonts w:eastAsia="DejaVuSans" w:cs="Tahoma"/>
                <w:i/>
                <w:szCs w:val="20"/>
                <w:lang w:eastAsia="zh-CN" w:bidi="fr-FR"/>
              </w:rPr>
            </w:pPr>
          </w:p>
          <w:p w14:paraId="4129599D" w14:textId="6A5FA4B7" w:rsidR="00A0015E" w:rsidRDefault="00A0015E" w:rsidP="0030053F">
            <w:pPr>
              <w:spacing w:before="113"/>
              <w:rPr>
                <w:rFonts w:eastAsia="DejaVuSans" w:cs="Tahoma"/>
                <w:i/>
                <w:szCs w:val="20"/>
                <w:lang w:eastAsia="zh-CN" w:bidi="fr-FR"/>
              </w:rPr>
            </w:pPr>
          </w:p>
          <w:p w14:paraId="723EE1A9" w14:textId="716400C9" w:rsidR="00A0015E" w:rsidRDefault="00A0015E" w:rsidP="0030053F">
            <w:pPr>
              <w:spacing w:before="113"/>
              <w:rPr>
                <w:rFonts w:eastAsia="DejaVuSans" w:cs="Tahoma"/>
                <w:i/>
                <w:szCs w:val="20"/>
                <w:lang w:eastAsia="zh-CN" w:bidi="fr-FR"/>
              </w:rPr>
            </w:pPr>
          </w:p>
          <w:p w14:paraId="247F0A8B" w14:textId="38C44326" w:rsidR="00A0015E" w:rsidRDefault="00A0015E" w:rsidP="0030053F">
            <w:pPr>
              <w:spacing w:before="113"/>
              <w:rPr>
                <w:rFonts w:eastAsia="DejaVuSans" w:cs="Tahoma"/>
                <w:i/>
                <w:szCs w:val="20"/>
                <w:lang w:eastAsia="zh-CN" w:bidi="fr-FR"/>
              </w:rPr>
            </w:pPr>
          </w:p>
          <w:p w14:paraId="5C50DBAD" w14:textId="250851A4" w:rsidR="00A0015E" w:rsidRDefault="00A0015E" w:rsidP="0030053F">
            <w:pPr>
              <w:spacing w:before="113"/>
              <w:rPr>
                <w:rFonts w:eastAsia="DejaVuSans" w:cs="Tahoma"/>
                <w:i/>
                <w:szCs w:val="20"/>
                <w:lang w:eastAsia="zh-CN" w:bidi="fr-FR"/>
              </w:rPr>
            </w:pPr>
          </w:p>
          <w:p w14:paraId="4B30D998" w14:textId="2C186DF8" w:rsidR="00A0015E" w:rsidRDefault="00A0015E" w:rsidP="0030053F">
            <w:pPr>
              <w:spacing w:before="113"/>
              <w:rPr>
                <w:rFonts w:eastAsia="DejaVuSans" w:cs="Tahoma"/>
                <w:i/>
                <w:szCs w:val="20"/>
                <w:lang w:eastAsia="zh-CN" w:bidi="fr-FR"/>
              </w:rPr>
            </w:pPr>
          </w:p>
          <w:p w14:paraId="403F7D17" w14:textId="5EAEA575" w:rsidR="00A0015E" w:rsidRDefault="00A0015E" w:rsidP="0030053F">
            <w:pPr>
              <w:spacing w:before="113"/>
              <w:rPr>
                <w:rFonts w:eastAsia="DejaVuSans" w:cs="Tahoma"/>
                <w:i/>
                <w:szCs w:val="20"/>
                <w:lang w:eastAsia="zh-CN" w:bidi="fr-FR"/>
              </w:rPr>
            </w:pPr>
          </w:p>
          <w:p w14:paraId="6D0E6BFE" w14:textId="5D51DE17" w:rsidR="00A0015E" w:rsidRDefault="00A0015E" w:rsidP="0030053F">
            <w:pPr>
              <w:spacing w:before="113"/>
              <w:rPr>
                <w:rFonts w:eastAsia="DejaVuSans" w:cs="Tahoma"/>
                <w:i/>
                <w:szCs w:val="20"/>
                <w:lang w:eastAsia="zh-CN" w:bidi="fr-FR"/>
              </w:rPr>
            </w:pPr>
          </w:p>
          <w:p w14:paraId="16F47607" w14:textId="066F8269" w:rsidR="00A0015E" w:rsidRPr="0030053F" w:rsidRDefault="00A0015E" w:rsidP="0030053F">
            <w:pPr>
              <w:spacing w:before="113"/>
              <w:rPr>
                <w:rFonts w:eastAsia="DejaVuSans" w:cs="Tahoma"/>
                <w:i/>
                <w:szCs w:val="20"/>
                <w:lang w:eastAsia="zh-CN" w:bidi="fr-FR"/>
              </w:rPr>
            </w:pPr>
          </w:p>
          <w:p w14:paraId="7271EDB2" w14:textId="77777777" w:rsidR="0030053F" w:rsidRPr="0030053F" w:rsidRDefault="0030053F" w:rsidP="0030053F">
            <w:pPr>
              <w:spacing w:before="113"/>
              <w:rPr>
                <w:rFonts w:eastAsia="DejaVuSans" w:cs="Tahoma"/>
                <w:i/>
                <w:szCs w:val="20"/>
                <w:lang w:eastAsia="zh-CN" w:bidi="fr-FR"/>
              </w:rPr>
            </w:pPr>
          </w:p>
          <w:p w14:paraId="17B8B503" w14:textId="5D6729C8" w:rsidR="0030053F" w:rsidRDefault="0030053F" w:rsidP="0030053F">
            <w:pPr>
              <w:spacing w:before="113"/>
              <w:rPr>
                <w:rFonts w:eastAsia="DejaVuSans" w:cs="Tahoma"/>
                <w:i/>
                <w:szCs w:val="20"/>
                <w:lang w:eastAsia="zh-CN" w:bidi="fr-FR"/>
              </w:rPr>
            </w:pPr>
          </w:p>
          <w:p w14:paraId="59BABB3E" w14:textId="77777777" w:rsidR="00A0015E" w:rsidRPr="0030053F" w:rsidRDefault="00A0015E" w:rsidP="0030053F">
            <w:pPr>
              <w:spacing w:before="113"/>
              <w:rPr>
                <w:rFonts w:eastAsia="DejaVuSans" w:cs="Tahoma"/>
                <w:i/>
                <w:szCs w:val="20"/>
                <w:lang w:eastAsia="zh-CN" w:bidi="fr-FR"/>
              </w:rPr>
            </w:pPr>
          </w:p>
          <w:p w14:paraId="2404E492" w14:textId="77777777" w:rsidR="0030053F" w:rsidRPr="0030053F" w:rsidRDefault="0030053F" w:rsidP="0030053F">
            <w:pPr>
              <w:spacing w:before="113"/>
              <w:rPr>
                <w:rFonts w:eastAsia="DejaVuSans" w:cs="Tahoma"/>
                <w:i/>
                <w:szCs w:val="20"/>
                <w:lang w:eastAsia="zh-CN" w:bidi="fr-FR"/>
              </w:rPr>
            </w:pPr>
          </w:p>
          <w:p w14:paraId="6AC17C85" w14:textId="77777777" w:rsidR="0030053F" w:rsidRPr="0030053F" w:rsidRDefault="0030053F" w:rsidP="0030053F">
            <w:pPr>
              <w:spacing w:before="113"/>
              <w:rPr>
                <w:rFonts w:eastAsia="DejaVuSans" w:cs="Tahoma"/>
                <w:i/>
                <w:szCs w:val="20"/>
                <w:lang w:eastAsia="zh-CN" w:bidi="fr-FR"/>
              </w:rPr>
            </w:pPr>
          </w:p>
        </w:tc>
      </w:tr>
    </w:tbl>
    <w:p w14:paraId="74667B02" w14:textId="67CDB697" w:rsidR="0030053F" w:rsidRPr="0030053F" w:rsidRDefault="0030053F" w:rsidP="00F128BD">
      <w:pPr>
        <w:widowControl/>
        <w:suppressAutoHyphens w:val="0"/>
        <w:jc w:val="left"/>
        <w:rPr>
          <w:rFonts w:eastAsia="DejaVuSans" w:cs="Tahoma"/>
          <w:i/>
          <w:szCs w:val="20"/>
          <w:lang w:eastAsia="zh-CN" w:bidi="fr-FR"/>
        </w:rPr>
      </w:pPr>
    </w:p>
    <w:p w14:paraId="4AFF0C51" w14:textId="77777777" w:rsidR="0030053F" w:rsidRPr="0030053F" w:rsidRDefault="0030053F" w:rsidP="0030053F">
      <w:pPr>
        <w:rPr>
          <w:rFonts w:eastAsia="DejaVuSans" w:cs="Tahoma"/>
          <w:i/>
          <w:szCs w:val="20"/>
          <w:lang w:eastAsia="zh-CN" w:bidi="fr-FR"/>
        </w:rPr>
      </w:pPr>
    </w:p>
    <w:p w14:paraId="35885DFC" w14:textId="77777777" w:rsidR="0030053F" w:rsidRPr="0030053F" w:rsidRDefault="0030053F" w:rsidP="0030053F">
      <w:pPr>
        <w:rPr>
          <w:rFonts w:eastAsia="DejaVuSans" w:cs="Tahoma"/>
          <w:i/>
          <w:szCs w:val="20"/>
          <w:lang w:eastAsia="zh-CN" w:bidi="fr-FR"/>
        </w:rPr>
      </w:pPr>
    </w:p>
    <w:p w14:paraId="4B8A6F3A" w14:textId="77777777" w:rsidR="0030053F" w:rsidRPr="009B7647" w:rsidRDefault="0030053F" w:rsidP="0030053F">
      <w:pPr>
        <w:numPr>
          <w:ilvl w:val="0"/>
          <w:numId w:val="44"/>
        </w:numPr>
        <w:rPr>
          <w:rFonts w:eastAsia="DejaVuSans" w:cs="Tahoma"/>
          <w:szCs w:val="20"/>
          <w:lang w:eastAsia="zh-CN" w:bidi="fr-FR"/>
        </w:rPr>
      </w:pPr>
      <w:r w:rsidRPr="009B7647">
        <w:rPr>
          <w:rFonts w:eastAsia="DejaVuSans" w:cs="Tahoma"/>
          <w:szCs w:val="20"/>
          <w:lang w:eastAsia="zh-CN" w:bidi="fr-FR"/>
        </w:rPr>
        <w:t>Présentation de l’organisation retenue pour l’exécution des prestations</w:t>
      </w:r>
      <w:r w:rsidRPr="009B7647">
        <w:rPr>
          <w:rFonts w:ascii="Calibri" w:eastAsia="DejaVuSans" w:hAnsi="Calibri" w:cs="Calibri"/>
          <w:szCs w:val="20"/>
          <w:lang w:eastAsia="zh-CN" w:bidi="fr-FR"/>
        </w:rPr>
        <w:t> </w:t>
      </w:r>
      <w:r w:rsidRPr="0030053F">
        <w:rPr>
          <w:rFonts w:eastAsia="DejaVuSans" w:cs="Tahoma"/>
          <w:szCs w:val="20"/>
          <w:lang w:eastAsia="zh-CN" w:bidi="fr-FR"/>
        </w:rPr>
        <w:t>(description de l</w:t>
      </w:r>
      <w:r w:rsidRPr="009B7647">
        <w:rPr>
          <w:rFonts w:eastAsia="DejaVuSans" w:cs="Tahoma"/>
          <w:szCs w:val="20"/>
          <w:lang w:eastAsia="zh-CN" w:bidi="fr-FR"/>
        </w:rPr>
        <w:t>’é</w:t>
      </w:r>
      <w:r w:rsidRPr="0030053F">
        <w:rPr>
          <w:rFonts w:eastAsia="DejaVuSans" w:cs="Tahoma"/>
          <w:szCs w:val="20"/>
          <w:lang w:eastAsia="zh-CN" w:bidi="fr-FR"/>
        </w:rPr>
        <w:t xml:space="preserve">quipe pluridisciplinaire mise </w:t>
      </w:r>
      <w:r w:rsidRPr="009B7647">
        <w:rPr>
          <w:rFonts w:eastAsia="DejaVuSans" w:cs="Tahoma"/>
          <w:szCs w:val="20"/>
          <w:lang w:eastAsia="zh-CN" w:bidi="fr-FR"/>
        </w:rPr>
        <w:t>à</w:t>
      </w:r>
      <w:r w:rsidRPr="0030053F">
        <w:rPr>
          <w:rFonts w:eastAsia="DejaVuSans" w:cs="Tahoma"/>
          <w:szCs w:val="20"/>
          <w:lang w:eastAsia="zh-CN" w:bidi="fr-FR"/>
        </w:rPr>
        <w:t xml:space="preserve"> disposition) </w:t>
      </w:r>
      <w:r w:rsidRPr="009B7647">
        <w:rPr>
          <w:rFonts w:eastAsia="DejaVuSans" w:cs="Tahoma"/>
          <w:szCs w:val="20"/>
          <w:lang w:eastAsia="zh-CN" w:bidi="fr-FR"/>
        </w:rPr>
        <w:t>(2 pages maximum)</w:t>
      </w:r>
    </w:p>
    <w:p w14:paraId="18D9E661" w14:textId="77777777" w:rsidR="0030053F" w:rsidRPr="0030053F" w:rsidRDefault="0030053F" w:rsidP="0030053F">
      <w:pPr>
        <w:rPr>
          <w:rFonts w:eastAsia="DejaVuSans" w:cs="Tahoma"/>
          <w:i/>
          <w:szCs w:val="20"/>
          <w:lang w:eastAsia="zh-CN" w:bidi="fr-FR"/>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4"/>
      </w:tblGrid>
      <w:tr w:rsidR="0030053F" w:rsidRPr="0030053F" w14:paraId="7CA48B75" w14:textId="77777777" w:rsidTr="00F128BD">
        <w:tc>
          <w:tcPr>
            <w:tcW w:w="9774" w:type="dxa"/>
            <w:shd w:val="clear" w:color="auto" w:fill="CCCCCC"/>
          </w:tcPr>
          <w:p w14:paraId="7A67D6B3" w14:textId="77777777" w:rsidR="0030053F" w:rsidRPr="0030053F" w:rsidRDefault="0030053F" w:rsidP="0030053F">
            <w:pPr>
              <w:rPr>
                <w:rFonts w:eastAsia="DejaVuSans" w:cs="Tahoma"/>
                <w:b/>
                <w:bCs/>
                <w:i/>
                <w:szCs w:val="20"/>
                <w:lang w:eastAsia="zh-CN" w:bidi="fr-FR"/>
              </w:rPr>
            </w:pPr>
            <w:r w:rsidRPr="0030053F">
              <w:rPr>
                <w:rFonts w:eastAsia="DejaVuSans" w:cs="Tahoma"/>
                <w:b/>
                <w:bCs/>
                <w:i/>
                <w:iCs/>
                <w:szCs w:val="20"/>
                <w:u w:val="single"/>
                <w:lang w:eastAsia="zh-CN" w:bidi="fr-FR"/>
              </w:rPr>
              <w:t>Éléments de réponse</w:t>
            </w:r>
            <w:r w:rsidRPr="0030053F">
              <w:rPr>
                <w:rFonts w:ascii="Calibri" w:eastAsia="DejaVuSans" w:hAnsi="Calibri" w:cs="Calibri"/>
                <w:i/>
                <w:szCs w:val="20"/>
                <w:lang w:eastAsia="zh-CN" w:bidi="fr-FR"/>
              </w:rPr>
              <w:t> </w:t>
            </w:r>
            <w:r w:rsidRPr="0030053F">
              <w:rPr>
                <w:rFonts w:eastAsia="DejaVuSans" w:cs="Tahoma"/>
                <w:i/>
                <w:szCs w:val="20"/>
                <w:lang w:eastAsia="zh-CN" w:bidi="fr-FR"/>
              </w:rPr>
              <w:t>:</w:t>
            </w:r>
          </w:p>
        </w:tc>
      </w:tr>
      <w:tr w:rsidR="0030053F" w:rsidRPr="0030053F" w14:paraId="3C7AD0AC" w14:textId="77777777" w:rsidTr="00F128BD">
        <w:tc>
          <w:tcPr>
            <w:tcW w:w="9774" w:type="dxa"/>
            <w:shd w:val="clear" w:color="auto" w:fill="auto"/>
          </w:tcPr>
          <w:p w14:paraId="4F870036" w14:textId="77777777" w:rsidR="0030053F" w:rsidRPr="0030053F" w:rsidRDefault="0030053F" w:rsidP="0030053F">
            <w:pPr>
              <w:spacing w:before="113"/>
              <w:rPr>
                <w:rFonts w:eastAsia="DejaVuSans" w:cs="Tahoma"/>
                <w:i/>
                <w:szCs w:val="20"/>
                <w:lang w:eastAsia="zh-CN" w:bidi="fr-FR"/>
              </w:rPr>
            </w:pPr>
          </w:p>
          <w:p w14:paraId="09200970" w14:textId="77777777" w:rsidR="0030053F" w:rsidRPr="0030053F" w:rsidRDefault="0030053F" w:rsidP="0030053F">
            <w:pPr>
              <w:spacing w:before="113"/>
              <w:rPr>
                <w:rFonts w:eastAsia="DejaVuSans" w:cs="Tahoma"/>
                <w:i/>
                <w:szCs w:val="20"/>
                <w:lang w:eastAsia="zh-CN" w:bidi="fr-FR"/>
              </w:rPr>
            </w:pPr>
          </w:p>
          <w:p w14:paraId="2D16BDCB" w14:textId="77777777" w:rsidR="0030053F" w:rsidRPr="0030053F" w:rsidRDefault="0030053F" w:rsidP="0030053F">
            <w:pPr>
              <w:spacing w:before="113"/>
              <w:rPr>
                <w:rFonts w:eastAsia="DejaVuSans" w:cs="Tahoma"/>
                <w:i/>
                <w:szCs w:val="20"/>
                <w:lang w:eastAsia="zh-CN" w:bidi="fr-FR"/>
              </w:rPr>
            </w:pPr>
          </w:p>
          <w:p w14:paraId="5C7BDFBF" w14:textId="77777777" w:rsidR="0030053F" w:rsidRPr="0030053F" w:rsidRDefault="0030053F" w:rsidP="0030053F">
            <w:pPr>
              <w:spacing w:before="113"/>
              <w:rPr>
                <w:rFonts w:eastAsia="DejaVuSans" w:cs="Tahoma"/>
                <w:i/>
                <w:szCs w:val="20"/>
                <w:lang w:eastAsia="zh-CN" w:bidi="fr-FR"/>
              </w:rPr>
            </w:pPr>
          </w:p>
          <w:p w14:paraId="17439BC6" w14:textId="77777777" w:rsidR="0030053F" w:rsidRPr="0030053F" w:rsidRDefault="0030053F" w:rsidP="0030053F">
            <w:pPr>
              <w:spacing w:before="113"/>
              <w:rPr>
                <w:rFonts w:eastAsia="DejaVuSans" w:cs="Tahoma"/>
                <w:i/>
                <w:szCs w:val="20"/>
                <w:lang w:eastAsia="zh-CN" w:bidi="fr-FR"/>
              </w:rPr>
            </w:pPr>
          </w:p>
          <w:p w14:paraId="17BBB84C" w14:textId="77777777" w:rsidR="0030053F" w:rsidRPr="0030053F" w:rsidRDefault="0030053F" w:rsidP="0030053F">
            <w:pPr>
              <w:spacing w:before="113"/>
              <w:rPr>
                <w:rFonts w:eastAsia="DejaVuSans" w:cs="Tahoma"/>
                <w:i/>
                <w:szCs w:val="20"/>
                <w:lang w:eastAsia="zh-CN" w:bidi="fr-FR"/>
              </w:rPr>
            </w:pPr>
          </w:p>
          <w:p w14:paraId="179A0C63" w14:textId="77777777" w:rsidR="0030053F" w:rsidRPr="0030053F" w:rsidRDefault="0030053F" w:rsidP="0030053F">
            <w:pPr>
              <w:spacing w:before="113"/>
              <w:rPr>
                <w:rFonts w:eastAsia="DejaVuSans" w:cs="Tahoma"/>
                <w:i/>
                <w:szCs w:val="20"/>
                <w:lang w:eastAsia="zh-CN" w:bidi="fr-FR"/>
              </w:rPr>
            </w:pPr>
          </w:p>
          <w:p w14:paraId="0BD9DE1A" w14:textId="77777777" w:rsidR="0030053F" w:rsidRPr="0030053F" w:rsidRDefault="0030053F" w:rsidP="0030053F">
            <w:pPr>
              <w:spacing w:before="113"/>
              <w:rPr>
                <w:rFonts w:eastAsia="DejaVuSans" w:cs="Tahoma"/>
                <w:i/>
                <w:szCs w:val="20"/>
                <w:lang w:eastAsia="zh-CN" w:bidi="fr-FR"/>
              </w:rPr>
            </w:pPr>
          </w:p>
          <w:p w14:paraId="402A3E66" w14:textId="77777777" w:rsidR="0030053F" w:rsidRPr="0030053F" w:rsidRDefault="0030053F" w:rsidP="0030053F">
            <w:pPr>
              <w:spacing w:before="113"/>
              <w:rPr>
                <w:rFonts w:eastAsia="DejaVuSans" w:cs="Tahoma"/>
                <w:i/>
                <w:szCs w:val="20"/>
                <w:lang w:eastAsia="zh-CN" w:bidi="fr-FR"/>
              </w:rPr>
            </w:pPr>
          </w:p>
          <w:p w14:paraId="2FA89650" w14:textId="77777777" w:rsidR="0030053F" w:rsidRPr="0030053F" w:rsidRDefault="0030053F" w:rsidP="0030053F">
            <w:pPr>
              <w:spacing w:before="113"/>
              <w:rPr>
                <w:rFonts w:eastAsia="DejaVuSans" w:cs="Tahoma"/>
                <w:i/>
                <w:szCs w:val="20"/>
                <w:lang w:eastAsia="zh-CN" w:bidi="fr-FR"/>
              </w:rPr>
            </w:pPr>
          </w:p>
          <w:p w14:paraId="719B4AEF" w14:textId="77777777" w:rsidR="0030053F" w:rsidRPr="0030053F" w:rsidRDefault="0030053F" w:rsidP="0030053F">
            <w:pPr>
              <w:spacing w:before="113"/>
              <w:rPr>
                <w:rFonts w:eastAsia="DejaVuSans" w:cs="Tahoma"/>
                <w:i/>
                <w:szCs w:val="20"/>
                <w:lang w:eastAsia="zh-CN" w:bidi="fr-FR"/>
              </w:rPr>
            </w:pPr>
          </w:p>
          <w:p w14:paraId="6D96A4CA" w14:textId="77777777" w:rsidR="0030053F" w:rsidRPr="0030053F" w:rsidRDefault="0030053F" w:rsidP="0030053F">
            <w:pPr>
              <w:spacing w:before="113"/>
              <w:rPr>
                <w:rFonts w:eastAsia="DejaVuSans" w:cs="Tahoma"/>
                <w:i/>
                <w:szCs w:val="20"/>
                <w:lang w:eastAsia="zh-CN" w:bidi="fr-FR"/>
              </w:rPr>
            </w:pPr>
          </w:p>
          <w:p w14:paraId="473CBDDD" w14:textId="77777777" w:rsidR="0030053F" w:rsidRPr="0030053F" w:rsidRDefault="0030053F" w:rsidP="0030053F">
            <w:pPr>
              <w:spacing w:before="113"/>
              <w:rPr>
                <w:rFonts w:eastAsia="DejaVuSans" w:cs="Tahoma"/>
                <w:i/>
                <w:szCs w:val="20"/>
                <w:lang w:eastAsia="zh-CN" w:bidi="fr-FR"/>
              </w:rPr>
            </w:pPr>
          </w:p>
          <w:p w14:paraId="004C9118" w14:textId="77777777" w:rsidR="0030053F" w:rsidRPr="0030053F" w:rsidRDefault="0030053F" w:rsidP="0030053F">
            <w:pPr>
              <w:spacing w:before="113"/>
              <w:rPr>
                <w:rFonts w:eastAsia="DejaVuSans" w:cs="Tahoma"/>
                <w:i/>
                <w:szCs w:val="20"/>
                <w:lang w:eastAsia="zh-CN" w:bidi="fr-FR"/>
              </w:rPr>
            </w:pPr>
          </w:p>
          <w:p w14:paraId="1466F5FA" w14:textId="77777777" w:rsidR="0030053F" w:rsidRPr="0030053F" w:rsidRDefault="0030053F" w:rsidP="0030053F">
            <w:pPr>
              <w:spacing w:before="113"/>
              <w:rPr>
                <w:rFonts w:eastAsia="DejaVuSans" w:cs="Tahoma"/>
                <w:i/>
                <w:szCs w:val="20"/>
                <w:lang w:eastAsia="zh-CN" w:bidi="fr-FR"/>
              </w:rPr>
            </w:pPr>
          </w:p>
          <w:p w14:paraId="4CF72A66" w14:textId="77777777" w:rsidR="0030053F" w:rsidRPr="0030053F" w:rsidRDefault="0030053F" w:rsidP="0030053F">
            <w:pPr>
              <w:spacing w:before="113"/>
              <w:rPr>
                <w:rFonts w:eastAsia="DejaVuSans" w:cs="Tahoma"/>
                <w:i/>
                <w:szCs w:val="20"/>
                <w:lang w:eastAsia="zh-CN" w:bidi="fr-FR"/>
              </w:rPr>
            </w:pPr>
          </w:p>
          <w:p w14:paraId="41226433" w14:textId="77777777" w:rsidR="0030053F" w:rsidRPr="0030053F" w:rsidRDefault="0030053F" w:rsidP="0030053F">
            <w:pPr>
              <w:spacing w:before="113"/>
              <w:rPr>
                <w:rFonts w:eastAsia="DejaVuSans" w:cs="Tahoma"/>
                <w:i/>
                <w:szCs w:val="20"/>
                <w:lang w:eastAsia="zh-CN" w:bidi="fr-FR"/>
              </w:rPr>
            </w:pPr>
          </w:p>
          <w:p w14:paraId="5F6AE014" w14:textId="77777777" w:rsidR="0030053F" w:rsidRPr="0030053F" w:rsidRDefault="0030053F" w:rsidP="0030053F">
            <w:pPr>
              <w:spacing w:before="113"/>
              <w:rPr>
                <w:rFonts w:eastAsia="DejaVuSans" w:cs="Tahoma"/>
                <w:i/>
                <w:szCs w:val="20"/>
                <w:lang w:eastAsia="zh-CN" w:bidi="fr-FR"/>
              </w:rPr>
            </w:pPr>
          </w:p>
          <w:p w14:paraId="0F5F6542" w14:textId="77777777" w:rsidR="0030053F" w:rsidRDefault="0030053F" w:rsidP="0030053F">
            <w:pPr>
              <w:spacing w:before="113"/>
              <w:rPr>
                <w:rFonts w:eastAsia="DejaVuSans" w:cs="Tahoma"/>
                <w:i/>
                <w:szCs w:val="20"/>
                <w:lang w:eastAsia="zh-CN" w:bidi="fr-FR"/>
              </w:rPr>
            </w:pPr>
          </w:p>
          <w:p w14:paraId="276DD93A" w14:textId="77777777" w:rsidR="00A0015E" w:rsidRDefault="00A0015E" w:rsidP="0030053F">
            <w:pPr>
              <w:spacing w:before="113"/>
              <w:rPr>
                <w:rFonts w:eastAsia="DejaVuSans" w:cs="Tahoma"/>
                <w:i/>
                <w:szCs w:val="20"/>
                <w:lang w:eastAsia="zh-CN" w:bidi="fr-FR"/>
              </w:rPr>
            </w:pPr>
          </w:p>
          <w:p w14:paraId="190789EC" w14:textId="77777777" w:rsidR="00A0015E" w:rsidRDefault="00A0015E" w:rsidP="0030053F">
            <w:pPr>
              <w:spacing w:before="113"/>
              <w:rPr>
                <w:rFonts w:eastAsia="DejaVuSans" w:cs="Tahoma"/>
                <w:i/>
                <w:szCs w:val="20"/>
                <w:lang w:eastAsia="zh-CN" w:bidi="fr-FR"/>
              </w:rPr>
            </w:pPr>
          </w:p>
          <w:p w14:paraId="10B57287" w14:textId="77777777" w:rsidR="00A0015E" w:rsidRDefault="00A0015E" w:rsidP="0030053F">
            <w:pPr>
              <w:spacing w:before="113"/>
              <w:rPr>
                <w:rFonts w:eastAsia="DejaVuSans" w:cs="Tahoma"/>
                <w:i/>
                <w:szCs w:val="20"/>
                <w:lang w:eastAsia="zh-CN" w:bidi="fr-FR"/>
              </w:rPr>
            </w:pPr>
          </w:p>
          <w:p w14:paraId="7BF76D61" w14:textId="77777777" w:rsidR="00A0015E" w:rsidRDefault="00A0015E" w:rsidP="0030053F">
            <w:pPr>
              <w:spacing w:before="113"/>
              <w:rPr>
                <w:rFonts w:eastAsia="DejaVuSans" w:cs="Tahoma"/>
                <w:i/>
                <w:szCs w:val="20"/>
                <w:lang w:eastAsia="zh-CN" w:bidi="fr-FR"/>
              </w:rPr>
            </w:pPr>
          </w:p>
          <w:p w14:paraId="5F3A8EE6" w14:textId="77777777" w:rsidR="00A0015E" w:rsidRDefault="00A0015E" w:rsidP="0030053F">
            <w:pPr>
              <w:spacing w:before="113"/>
              <w:rPr>
                <w:rFonts w:eastAsia="DejaVuSans" w:cs="Tahoma"/>
                <w:i/>
                <w:szCs w:val="20"/>
                <w:lang w:eastAsia="zh-CN" w:bidi="fr-FR"/>
              </w:rPr>
            </w:pPr>
          </w:p>
          <w:p w14:paraId="74C86C59" w14:textId="77777777" w:rsidR="00A0015E" w:rsidRDefault="00A0015E" w:rsidP="0030053F">
            <w:pPr>
              <w:spacing w:before="113"/>
              <w:rPr>
                <w:rFonts w:eastAsia="DejaVuSans" w:cs="Tahoma"/>
                <w:i/>
                <w:szCs w:val="20"/>
                <w:lang w:eastAsia="zh-CN" w:bidi="fr-FR"/>
              </w:rPr>
            </w:pPr>
          </w:p>
          <w:p w14:paraId="1AB1B662" w14:textId="77777777" w:rsidR="00A0015E" w:rsidRDefault="00A0015E" w:rsidP="0030053F">
            <w:pPr>
              <w:spacing w:before="113"/>
              <w:rPr>
                <w:rFonts w:eastAsia="DejaVuSans" w:cs="Tahoma"/>
                <w:i/>
                <w:szCs w:val="20"/>
                <w:lang w:eastAsia="zh-CN" w:bidi="fr-FR"/>
              </w:rPr>
            </w:pPr>
          </w:p>
          <w:p w14:paraId="7866C4C1" w14:textId="77777777" w:rsidR="00A0015E" w:rsidRDefault="00A0015E" w:rsidP="0030053F">
            <w:pPr>
              <w:spacing w:before="113"/>
              <w:rPr>
                <w:rFonts w:eastAsia="DejaVuSans" w:cs="Tahoma"/>
                <w:i/>
                <w:szCs w:val="20"/>
                <w:lang w:eastAsia="zh-CN" w:bidi="fr-FR"/>
              </w:rPr>
            </w:pPr>
          </w:p>
          <w:p w14:paraId="52139F63" w14:textId="77777777" w:rsidR="00A0015E" w:rsidRDefault="00A0015E" w:rsidP="0030053F">
            <w:pPr>
              <w:spacing w:before="113"/>
              <w:rPr>
                <w:rFonts w:eastAsia="DejaVuSans" w:cs="Tahoma"/>
                <w:i/>
                <w:szCs w:val="20"/>
                <w:lang w:eastAsia="zh-CN" w:bidi="fr-FR"/>
              </w:rPr>
            </w:pPr>
          </w:p>
          <w:p w14:paraId="1FA8B2E1" w14:textId="77777777" w:rsidR="00A0015E" w:rsidRDefault="00A0015E" w:rsidP="0030053F">
            <w:pPr>
              <w:spacing w:before="113"/>
              <w:rPr>
                <w:rFonts w:eastAsia="DejaVuSans" w:cs="Tahoma"/>
                <w:i/>
                <w:szCs w:val="20"/>
                <w:lang w:eastAsia="zh-CN" w:bidi="fr-FR"/>
              </w:rPr>
            </w:pPr>
          </w:p>
          <w:p w14:paraId="176EE597" w14:textId="77777777" w:rsidR="00A0015E" w:rsidRDefault="00A0015E" w:rsidP="0030053F">
            <w:pPr>
              <w:spacing w:before="113"/>
              <w:rPr>
                <w:rFonts w:eastAsia="DejaVuSans" w:cs="Tahoma"/>
                <w:i/>
                <w:szCs w:val="20"/>
                <w:lang w:eastAsia="zh-CN" w:bidi="fr-FR"/>
              </w:rPr>
            </w:pPr>
          </w:p>
          <w:p w14:paraId="56C8F132" w14:textId="77777777" w:rsidR="00A0015E" w:rsidRDefault="00A0015E" w:rsidP="0030053F">
            <w:pPr>
              <w:spacing w:before="113"/>
              <w:rPr>
                <w:rFonts w:eastAsia="DejaVuSans" w:cs="Tahoma"/>
                <w:i/>
                <w:szCs w:val="20"/>
                <w:lang w:eastAsia="zh-CN" w:bidi="fr-FR"/>
              </w:rPr>
            </w:pPr>
          </w:p>
          <w:p w14:paraId="439204C4" w14:textId="77777777" w:rsidR="00A0015E" w:rsidRDefault="00A0015E" w:rsidP="0030053F">
            <w:pPr>
              <w:spacing w:before="113"/>
              <w:rPr>
                <w:rFonts w:eastAsia="DejaVuSans" w:cs="Tahoma"/>
                <w:i/>
                <w:szCs w:val="20"/>
                <w:lang w:eastAsia="zh-CN" w:bidi="fr-FR"/>
              </w:rPr>
            </w:pPr>
          </w:p>
          <w:p w14:paraId="1703B32F" w14:textId="77777777" w:rsidR="00A0015E" w:rsidRDefault="00A0015E" w:rsidP="0030053F">
            <w:pPr>
              <w:spacing w:before="113"/>
              <w:rPr>
                <w:rFonts w:eastAsia="DejaVuSans" w:cs="Tahoma"/>
                <w:i/>
                <w:szCs w:val="20"/>
                <w:lang w:eastAsia="zh-CN" w:bidi="fr-FR"/>
              </w:rPr>
            </w:pPr>
          </w:p>
          <w:p w14:paraId="3C6AA30C" w14:textId="77777777" w:rsidR="00A0015E" w:rsidRDefault="00A0015E" w:rsidP="0030053F">
            <w:pPr>
              <w:spacing w:before="113"/>
              <w:rPr>
                <w:rFonts w:eastAsia="DejaVuSans" w:cs="Tahoma"/>
                <w:i/>
                <w:szCs w:val="20"/>
                <w:lang w:eastAsia="zh-CN" w:bidi="fr-FR"/>
              </w:rPr>
            </w:pPr>
          </w:p>
          <w:p w14:paraId="6166D2DB" w14:textId="77777777" w:rsidR="00A0015E" w:rsidRDefault="00A0015E" w:rsidP="0030053F">
            <w:pPr>
              <w:spacing w:before="113"/>
              <w:rPr>
                <w:rFonts w:eastAsia="DejaVuSans" w:cs="Tahoma"/>
                <w:i/>
                <w:szCs w:val="20"/>
                <w:lang w:eastAsia="zh-CN" w:bidi="fr-FR"/>
              </w:rPr>
            </w:pPr>
          </w:p>
          <w:p w14:paraId="22233A28" w14:textId="5CF58A3F" w:rsidR="00A0015E" w:rsidRPr="0030053F" w:rsidRDefault="00A0015E" w:rsidP="0030053F">
            <w:pPr>
              <w:spacing w:before="113"/>
              <w:rPr>
                <w:rFonts w:eastAsia="DejaVuSans" w:cs="Tahoma"/>
                <w:i/>
                <w:szCs w:val="20"/>
                <w:lang w:eastAsia="zh-CN" w:bidi="fr-FR"/>
              </w:rPr>
            </w:pPr>
          </w:p>
        </w:tc>
      </w:tr>
    </w:tbl>
    <w:p w14:paraId="4983FFCE" w14:textId="3189D3B1" w:rsidR="00F128BD" w:rsidRPr="0030053F" w:rsidRDefault="00F128BD" w:rsidP="00F128BD">
      <w:pPr>
        <w:widowControl/>
        <w:suppressAutoHyphens w:val="0"/>
        <w:jc w:val="left"/>
        <w:rPr>
          <w:rFonts w:eastAsia="DejaVuSans" w:cs="Tahoma"/>
          <w:i/>
          <w:szCs w:val="20"/>
          <w:lang w:eastAsia="zh-CN" w:bidi="fr-FR"/>
        </w:rPr>
      </w:pPr>
    </w:p>
    <w:p w14:paraId="76D94FB0" w14:textId="77777777" w:rsidR="0030053F" w:rsidRPr="0030053F" w:rsidRDefault="0030053F" w:rsidP="0030053F">
      <w:pPr>
        <w:rPr>
          <w:rFonts w:eastAsia="DejaVuSans" w:cs="Tahoma"/>
          <w:i/>
          <w:szCs w:val="20"/>
          <w:lang w:eastAsia="zh-CN" w:bidi="fr-FR"/>
        </w:rPr>
      </w:pPr>
    </w:p>
    <w:p w14:paraId="09D30E0C" w14:textId="77777777" w:rsidR="0030053F" w:rsidRPr="009B7647" w:rsidRDefault="0030053F" w:rsidP="0030053F">
      <w:pPr>
        <w:numPr>
          <w:ilvl w:val="0"/>
          <w:numId w:val="44"/>
        </w:numPr>
        <w:rPr>
          <w:rFonts w:eastAsia="DejaVuSans" w:cs="Tahoma"/>
          <w:szCs w:val="20"/>
          <w:lang w:eastAsia="zh-CN" w:bidi="fr-FR"/>
        </w:rPr>
      </w:pPr>
      <w:r w:rsidRPr="009B7647">
        <w:rPr>
          <w:rFonts w:eastAsia="DejaVuSans" w:cs="Tahoma"/>
          <w:szCs w:val="20"/>
          <w:lang w:eastAsia="zh-CN" w:bidi="fr-FR"/>
        </w:rPr>
        <w:t>Description du déroulement d’une visite classique de médecine de préventio</w:t>
      </w:r>
      <w:r w:rsidRPr="0030053F">
        <w:rPr>
          <w:rFonts w:eastAsia="DejaVuSans" w:cs="Tahoma"/>
          <w:szCs w:val="20"/>
          <w:lang w:eastAsia="zh-CN" w:bidi="fr-FR"/>
        </w:rPr>
        <w:t xml:space="preserve">n </w:t>
      </w:r>
      <w:r w:rsidRPr="009B7647">
        <w:rPr>
          <w:rFonts w:eastAsia="DejaVuSans" w:cs="Tahoma"/>
          <w:szCs w:val="20"/>
          <w:lang w:eastAsia="zh-CN" w:bidi="fr-FR"/>
        </w:rPr>
        <w:t>(2 pages maximum)</w:t>
      </w:r>
    </w:p>
    <w:p w14:paraId="00CEA6A0" w14:textId="77777777" w:rsidR="0030053F" w:rsidRPr="0030053F" w:rsidRDefault="0030053F" w:rsidP="0030053F">
      <w:pPr>
        <w:rPr>
          <w:rFonts w:eastAsia="DejaVuSans" w:cs="Tahoma"/>
          <w:i/>
          <w:szCs w:val="20"/>
          <w:lang w:eastAsia="zh-CN" w:bidi="fr-FR"/>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4"/>
      </w:tblGrid>
      <w:tr w:rsidR="0030053F" w:rsidRPr="0030053F" w14:paraId="72EDD767" w14:textId="77777777" w:rsidTr="00F128BD">
        <w:tc>
          <w:tcPr>
            <w:tcW w:w="9774" w:type="dxa"/>
            <w:shd w:val="clear" w:color="auto" w:fill="CCCCCC"/>
          </w:tcPr>
          <w:p w14:paraId="12DAE773" w14:textId="77777777" w:rsidR="0030053F" w:rsidRPr="0030053F" w:rsidRDefault="0030053F" w:rsidP="0030053F">
            <w:pPr>
              <w:rPr>
                <w:rFonts w:eastAsia="DejaVuSans" w:cs="Tahoma"/>
                <w:b/>
                <w:bCs/>
                <w:i/>
                <w:szCs w:val="20"/>
                <w:lang w:eastAsia="zh-CN" w:bidi="fr-FR"/>
              </w:rPr>
            </w:pPr>
            <w:r w:rsidRPr="0030053F">
              <w:rPr>
                <w:rFonts w:eastAsia="DejaVuSans" w:cs="Tahoma"/>
                <w:b/>
                <w:bCs/>
                <w:i/>
                <w:iCs/>
                <w:szCs w:val="20"/>
                <w:u w:val="single"/>
                <w:lang w:eastAsia="zh-CN" w:bidi="fr-FR"/>
              </w:rPr>
              <w:t>Éléments de réponse</w:t>
            </w:r>
            <w:r w:rsidRPr="0030053F">
              <w:rPr>
                <w:rFonts w:ascii="Calibri" w:eastAsia="DejaVuSans" w:hAnsi="Calibri" w:cs="Calibri"/>
                <w:i/>
                <w:szCs w:val="20"/>
                <w:lang w:eastAsia="zh-CN" w:bidi="fr-FR"/>
              </w:rPr>
              <w:t> </w:t>
            </w:r>
            <w:r w:rsidRPr="0030053F">
              <w:rPr>
                <w:rFonts w:eastAsia="DejaVuSans" w:cs="Tahoma"/>
                <w:i/>
                <w:szCs w:val="20"/>
                <w:lang w:eastAsia="zh-CN" w:bidi="fr-FR"/>
              </w:rPr>
              <w:t>:</w:t>
            </w:r>
          </w:p>
        </w:tc>
      </w:tr>
      <w:tr w:rsidR="0030053F" w:rsidRPr="0030053F" w14:paraId="5E507F68" w14:textId="77777777" w:rsidTr="00F128BD">
        <w:tc>
          <w:tcPr>
            <w:tcW w:w="9774" w:type="dxa"/>
            <w:shd w:val="clear" w:color="auto" w:fill="auto"/>
          </w:tcPr>
          <w:p w14:paraId="296D91B4" w14:textId="77777777" w:rsidR="0030053F" w:rsidRPr="0030053F" w:rsidRDefault="0030053F" w:rsidP="0030053F">
            <w:pPr>
              <w:spacing w:before="113"/>
              <w:rPr>
                <w:rFonts w:eastAsia="DejaVuSans" w:cs="Tahoma"/>
                <w:i/>
                <w:szCs w:val="20"/>
                <w:lang w:eastAsia="zh-CN" w:bidi="fr-FR"/>
              </w:rPr>
            </w:pPr>
          </w:p>
          <w:p w14:paraId="6B7B6B3F" w14:textId="77777777" w:rsidR="0030053F" w:rsidRPr="0030053F" w:rsidRDefault="0030053F" w:rsidP="0030053F">
            <w:pPr>
              <w:spacing w:before="113"/>
              <w:rPr>
                <w:rFonts w:eastAsia="DejaVuSans" w:cs="Tahoma"/>
                <w:i/>
                <w:szCs w:val="20"/>
                <w:lang w:eastAsia="zh-CN" w:bidi="fr-FR"/>
              </w:rPr>
            </w:pPr>
          </w:p>
          <w:p w14:paraId="78CE4D50" w14:textId="77777777" w:rsidR="0030053F" w:rsidRPr="0030053F" w:rsidRDefault="0030053F" w:rsidP="0030053F">
            <w:pPr>
              <w:spacing w:before="113"/>
              <w:rPr>
                <w:rFonts w:eastAsia="DejaVuSans" w:cs="Tahoma"/>
                <w:i/>
                <w:szCs w:val="20"/>
                <w:lang w:eastAsia="zh-CN" w:bidi="fr-FR"/>
              </w:rPr>
            </w:pPr>
          </w:p>
          <w:p w14:paraId="1D78F8F7" w14:textId="77777777" w:rsidR="0030053F" w:rsidRPr="0030053F" w:rsidRDefault="0030053F" w:rsidP="0030053F">
            <w:pPr>
              <w:spacing w:before="113"/>
              <w:rPr>
                <w:rFonts w:eastAsia="DejaVuSans" w:cs="Tahoma"/>
                <w:i/>
                <w:szCs w:val="20"/>
                <w:lang w:eastAsia="zh-CN" w:bidi="fr-FR"/>
              </w:rPr>
            </w:pPr>
          </w:p>
          <w:p w14:paraId="44F3DBCB" w14:textId="77777777" w:rsidR="0030053F" w:rsidRPr="0030053F" w:rsidRDefault="0030053F" w:rsidP="0030053F">
            <w:pPr>
              <w:spacing w:before="113"/>
              <w:rPr>
                <w:rFonts w:eastAsia="DejaVuSans" w:cs="Tahoma"/>
                <w:i/>
                <w:szCs w:val="20"/>
                <w:lang w:eastAsia="zh-CN" w:bidi="fr-FR"/>
              </w:rPr>
            </w:pPr>
          </w:p>
          <w:p w14:paraId="5A43E033" w14:textId="77777777" w:rsidR="0030053F" w:rsidRPr="0030053F" w:rsidRDefault="0030053F" w:rsidP="0030053F">
            <w:pPr>
              <w:spacing w:before="113"/>
              <w:rPr>
                <w:rFonts w:eastAsia="DejaVuSans" w:cs="Tahoma"/>
                <w:i/>
                <w:szCs w:val="20"/>
                <w:lang w:eastAsia="zh-CN" w:bidi="fr-FR"/>
              </w:rPr>
            </w:pPr>
          </w:p>
          <w:p w14:paraId="78FCDC1E" w14:textId="77777777" w:rsidR="0030053F" w:rsidRPr="0030053F" w:rsidRDefault="0030053F" w:rsidP="0030053F">
            <w:pPr>
              <w:spacing w:before="113"/>
              <w:rPr>
                <w:rFonts w:eastAsia="DejaVuSans" w:cs="Tahoma"/>
                <w:i/>
                <w:szCs w:val="20"/>
                <w:lang w:eastAsia="zh-CN" w:bidi="fr-FR"/>
              </w:rPr>
            </w:pPr>
          </w:p>
          <w:p w14:paraId="179551B4" w14:textId="77777777" w:rsidR="0030053F" w:rsidRPr="0030053F" w:rsidRDefault="0030053F" w:rsidP="0030053F">
            <w:pPr>
              <w:spacing w:before="113"/>
              <w:rPr>
                <w:rFonts w:eastAsia="DejaVuSans" w:cs="Tahoma"/>
                <w:i/>
                <w:szCs w:val="20"/>
                <w:lang w:eastAsia="zh-CN" w:bidi="fr-FR"/>
              </w:rPr>
            </w:pPr>
          </w:p>
          <w:p w14:paraId="566C21F5" w14:textId="77777777" w:rsidR="0030053F" w:rsidRPr="0030053F" w:rsidRDefault="0030053F" w:rsidP="0030053F">
            <w:pPr>
              <w:spacing w:before="113"/>
              <w:rPr>
                <w:rFonts w:eastAsia="DejaVuSans" w:cs="Tahoma"/>
                <w:i/>
                <w:szCs w:val="20"/>
                <w:lang w:eastAsia="zh-CN" w:bidi="fr-FR"/>
              </w:rPr>
            </w:pPr>
          </w:p>
          <w:p w14:paraId="0D5F9D5B" w14:textId="77777777" w:rsidR="0030053F" w:rsidRPr="0030053F" w:rsidRDefault="0030053F" w:rsidP="0030053F">
            <w:pPr>
              <w:spacing w:before="113"/>
              <w:rPr>
                <w:rFonts w:eastAsia="DejaVuSans" w:cs="Tahoma"/>
                <w:i/>
                <w:szCs w:val="20"/>
                <w:lang w:eastAsia="zh-CN" w:bidi="fr-FR"/>
              </w:rPr>
            </w:pPr>
          </w:p>
          <w:p w14:paraId="28246E5F" w14:textId="77777777" w:rsidR="0030053F" w:rsidRPr="0030053F" w:rsidRDefault="0030053F" w:rsidP="0030053F">
            <w:pPr>
              <w:spacing w:before="113"/>
              <w:rPr>
                <w:rFonts w:eastAsia="DejaVuSans" w:cs="Tahoma"/>
                <w:i/>
                <w:szCs w:val="20"/>
                <w:lang w:eastAsia="zh-CN" w:bidi="fr-FR"/>
              </w:rPr>
            </w:pPr>
          </w:p>
          <w:p w14:paraId="18AB02D6" w14:textId="77777777" w:rsidR="0030053F" w:rsidRPr="0030053F" w:rsidRDefault="0030053F" w:rsidP="0030053F">
            <w:pPr>
              <w:spacing w:before="113"/>
              <w:rPr>
                <w:rFonts w:eastAsia="DejaVuSans" w:cs="Tahoma"/>
                <w:i/>
                <w:szCs w:val="20"/>
                <w:lang w:eastAsia="zh-CN" w:bidi="fr-FR"/>
              </w:rPr>
            </w:pPr>
          </w:p>
          <w:p w14:paraId="73989ACA" w14:textId="77777777" w:rsidR="0030053F" w:rsidRPr="0030053F" w:rsidRDefault="0030053F" w:rsidP="0030053F">
            <w:pPr>
              <w:spacing w:before="113"/>
              <w:rPr>
                <w:rFonts w:eastAsia="DejaVuSans" w:cs="Tahoma"/>
                <w:i/>
                <w:szCs w:val="20"/>
                <w:lang w:eastAsia="zh-CN" w:bidi="fr-FR"/>
              </w:rPr>
            </w:pPr>
          </w:p>
          <w:p w14:paraId="4077296D" w14:textId="77777777" w:rsidR="0030053F" w:rsidRPr="0030053F" w:rsidRDefault="0030053F" w:rsidP="0030053F">
            <w:pPr>
              <w:spacing w:before="113"/>
              <w:rPr>
                <w:rFonts w:eastAsia="DejaVuSans" w:cs="Tahoma"/>
                <w:i/>
                <w:szCs w:val="20"/>
                <w:lang w:eastAsia="zh-CN" w:bidi="fr-FR"/>
              </w:rPr>
            </w:pPr>
          </w:p>
          <w:p w14:paraId="367CFFC2" w14:textId="6DE8B464" w:rsidR="0030053F" w:rsidRDefault="0030053F" w:rsidP="0030053F">
            <w:pPr>
              <w:spacing w:before="113"/>
              <w:rPr>
                <w:rFonts w:eastAsia="DejaVuSans" w:cs="Tahoma"/>
                <w:i/>
                <w:szCs w:val="20"/>
                <w:lang w:eastAsia="zh-CN" w:bidi="fr-FR"/>
              </w:rPr>
            </w:pPr>
          </w:p>
          <w:p w14:paraId="135D640E" w14:textId="00D42D27" w:rsidR="00F128BD" w:rsidRDefault="00F128BD" w:rsidP="0030053F">
            <w:pPr>
              <w:spacing w:before="113"/>
              <w:rPr>
                <w:rFonts w:eastAsia="DejaVuSans" w:cs="Tahoma"/>
                <w:i/>
                <w:szCs w:val="20"/>
                <w:lang w:eastAsia="zh-CN" w:bidi="fr-FR"/>
              </w:rPr>
            </w:pPr>
          </w:p>
          <w:p w14:paraId="66D4F041" w14:textId="1211EB92" w:rsidR="00F128BD" w:rsidRDefault="00F128BD" w:rsidP="0030053F">
            <w:pPr>
              <w:spacing w:before="113"/>
              <w:rPr>
                <w:rFonts w:eastAsia="DejaVuSans" w:cs="Tahoma"/>
                <w:i/>
                <w:szCs w:val="20"/>
                <w:lang w:eastAsia="zh-CN" w:bidi="fr-FR"/>
              </w:rPr>
            </w:pPr>
          </w:p>
          <w:p w14:paraId="54870BF1" w14:textId="5BE1F677" w:rsidR="00F128BD" w:rsidRDefault="00F128BD" w:rsidP="0030053F">
            <w:pPr>
              <w:spacing w:before="113"/>
              <w:rPr>
                <w:rFonts w:eastAsia="DejaVuSans" w:cs="Tahoma"/>
                <w:i/>
                <w:szCs w:val="20"/>
                <w:lang w:eastAsia="zh-CN" w:bidi="fr-FR"/>
              </w:rPr>
            </w:pPr>
          </w:p>
          <w:p w14:paraId="06B90BE0" w14:textId="04093F49" w:rsidR="00F128BD" w:rsidRDefault="00F128BD" w:rsidP="0030053F">
            <w:pPr>
              <w:spacing w:before="113"/>
              <w:rPr>
                <w:rFonts w:eastAsia="DejaVuSans" w:cs="Tahoma"/>
                <w:i/>
                <w:szCs w:val="20"/>
                <w:lang w:eastAsia="zh-CN" w:bidi="fr-FR"/>
              </w:rPr>
            </w:pPr>
          </w:p>
          <w:p w14:paraId="71CD7BC1" w14:textId="731189B4" w:rsidR="00F128BD" w:rsidRDefault="00F128BD" w:rsidP="0030053F">
            <w:pPr>
              <w:spacing w:before="113"/>
              <w:rPr>
                <w:rFonts w:eastAsia="DejaVuSans" w:cs="Tahoma"/>
                <w:i/>
                <w:szCs w:val="20"/>
                <w:lang w:eastAsia="zh-CN" w:bidi="fr-FR"/>
              </w:rPr>
            </w:pPr>
          </w:p>
          <w:p w14:paraId="02DCC27E" w14:textId="6A1E183D" w:rsidR="00F128BD" w:rsidRDefault="00F128BD" w:rsidP="0030053F">
            <w:pPr>
              <w:spacing w:before="113"/>
              <w:rPr>
                <w:rFonts w:eastAsia="DejaVuSans" w:cs="Tahoma"/>
                <w:i/>
                <w:szCs w:val="20"/>
                <w:lang w:eastAsia="zh-CN" w:bidi="fr-FR"/>
              </w:rPr>
            </w:pPr>
          </w:p>
          <w:p w14:paraId="1F94CC68" w14:textId="2A728002" w:rsidR="00F128BD" w:rsidRDefault="00F128BD" w:rsidP="0030053F">
            <w:pPr>
              <w:spacing w:before="113"/>
              <w:rPr>
                <w:rFonts w:eastAsia="DejaVuSans" w:cs="Tahoma"/>
                <w:i/>
                <w:szCs w:val="20"/>
                <w:lang w:eastAsia="zh-CN" w:bidi="fr-FR"/>
              </w:rPr>
            </w:pPr>
          </w:p>
          <w:p w14:paraId="05A5987C" w14:textId="3CD772A9" w:rsidR="00F128BD" w:rsidRDefault="00F128BD" w:rsidP="0030053F">
            <w:pPr>
              <w:spacing w:before="113"/>
              <w:rPr>
                <w:rFonts w:eastAsia="DejaVuSans" w:cs="Tahoma"/>
                <w:i/>
                <w:szCs w:val="20"/>
                <w:lang w:eastAsia="zh-CN" w:bidi="fr-FR"/>
              </w:rPr>
            </w:pPr>
          </w:p>
          <w:p w14:paraId="30569E47" w14:textId="0602DE51" w:rsidR="00F128BD" w:rsidRDefault="00F128BD" w:rsidP="0030053F">
            <w:pPr>
              <w:spacing w:before="113"/>
              <w:rPr>
                <w:rFonts w:eastAsia="DejaVuSans" w:cs="Tahoma"/>
                <w:i/>
                <w:szCs w:val="20"/>
                <w:lang w:eastAsia="zh-CN" w:bidi="fr-FR"/>
              </w:rPr>
            </w:pPr>
          </w:p>
          <w:p w14:paraId="371778B5" w14:textId="1A7E82D6" w:rsidR="00F128BD" w:rsidRDefault="00F128BD" w:rsidP="0030053F">
            <w:pPr>
              <w:spacing w:before="113"/>
              <w:rPr>
                <w:rFonts w:eastAsia="DejaVuSans" w:cs="Tahoma"/>
                <w:i/>
                <w:szCs w:val="20"/>
                <w:lang w:eastAsia="zh-CN" w:bidi="fr-FR"/>
              </w:rPr>
            </w:pPr>
          </w:p>
          <w:p w14:paraId="026DFF5F" w14:textId="50EA98C2" w:rsidR="00F128BD" w:rsidRDefault="00F128BD" w:rsidP="0030053F">
            <w:pPr>
              <w:spacing w:before="113"/>
              <w:rPr>
                <w:rFonts w:eastAsia="DejaVuSans" w:cs="Tahoma"/>
                <w:i/>
                <w:szCs w:val="20"/>
                <w:lang w:eastAsia="zh-CN" w:bidi="fr-FR"/>
              </w:rPr>
            </w:pPr>
          </w:p>
          <w:p w14:paraId="52F31BA0" w14:textId="5377AF1A" w:rsidR="00F128BD" w:rsidRDefault="00F128BD" w:rsidP="0030053F">
            <w:pPr>
              <w:spacing w:before="113"/>
              <w:rPr>
                <w:rFonts w:eastAsia="DejaVuSans" w:cs="Tahoma"/>
                <w:i/>
                <w:szCs w:val="20"/>
                <w:lang w:eastAsia="zh-CN" w:bidi="fr-FR"/>
              </w:rPr>
            </w:pPr>
          </w:p>
          <w:p w14:paraId="31855A74" w14:textId="63EBDE18" w:rsidR="00F128BD" w:rsidRDefault="00F128BD" w:rsidP="0030053F">
            <w:pPr>
              <w:spacing w:before="113"/>
              <w:rPr>
                <w:rFonts w:eastAsia="DejaVuSans" w:cs="Tahoma"/>
                <w:i/>
                <w:szCs w:val="20"/>
                <w:lang w:eastAsia="zh-CN" w:bidi="fr-FR"/>
              </w:rPr>
            </w:pPr>
          </w:p>
          <w:p w14:paraId="6AB42345" w14:textId="1BBA0521" w:rsidR="00F128BD" w:rsidRDefault="00F128BD" w:rsidP="0030053F">
            <w:pPr>
              <w:spacing w:before="113"/>
              <w:rPr>
                <w:rFonts w:eastAsia="DejaVuSans" w:cs="Tahoma"/>
                <w:i/>
                <w:szCs w:val="20"/>
                <w:lang w:eastAsia="zh-CN" w:bidi="fr-FR"/>
              </w:rPr>
            </w:pPr>
          </w:p>
          <w:p w14:paraId="4A638E84" w14:textId="685F3B63" w:rsidR="00F128BD" w:rsidRDefault="00F128BD" w:rsidP="0030053F">
            <w:pPr>
              <w:spacing w:before="113"/>
              <w:rPr>
                <w:rFonts w:eastAsia="DejaVuSans" w:cs="Tahoma"/>
                <w:i/>
                <w:szCs w:val="20"/>
                <w:lang w:eastAsia="zh-CN" w:bidi="fr-FR"/>
              </w:rPr>
            </w:pPr>
          </w:p>
          <w:p w14:paraId="28763236" w14:textId="59711503" w:rsidR="00F128BD" w:rsidRDefault="00F128BD" w:rsidP="0030053F">
            <w:pPr>
              <w:spacing w:before="113"/>
              <w:rPr>
                <w:rFonts w:eastAsia="DejaVuSans" w:cs="Tahoma"/>
                <w:i/>
                <w:szCs w:val="20"/>
                <w:lang w:eastAsia="zh-CN" w:bidi="fr-FR"/>
              </w:rPr>
            </w:pPr>
          </w:p>
          <w:p w14:paraId="503A3B29" w14:textId="7275C37A" w:rsidR="00F128BD" w:rsidRPr="0030053F" w:rsidRDefault="00F128BD" w:rsidP="0030053F">
            <w:pPr>
              <w:spacing w:before="113"/>
              <w:rPr>
                <w:rFonts w:eastAsia="DejaVuSans" w:cs="Tahoma"/>
                <w:i/>
                <w:szCs w:val="20"/>
                <w:lang w:eastAsia="zh-CN" w:bidi="fr-FR"/>
              </w:rPr>
            </w:pPr>
          </w:p>
          <w:p w14:paraId="1045BC2B" w14:textId="279872EC" w:rsidR="0030053F" w:rsidRPr="0030053F" w:rsidRDefault="0030053F" w:rsidP="0030053F">
            <w:pPr>
              <w:spacing w:before="113"/>
              <w:rPr>
                <w:rFonts w:eastAsia="DejaVuSans" w:cs="Tahoma"/>
                <w:i/>
                <w:szCs w:val="20"/>
                <w:lang w:eastAsia="zh-CN" w:bidi="fr-FR"/>
              </w:rPr>
            </w:pPr>
          </w:p>
        </w:tc>
      </w:tr>
    </w:tbl>
    <w:p w14:paraId="6BACCF9E" w14:textId="6150F555" w:rsidR="0030053F" w:rsidRPr="00F128BD" w:rsidRDefault="0030053F" w:rsidP="00F128BD">
      <w:pPr>
        <w:widowControl/>
        <w:suppressAutoHyphens w:val="0"/>
        <w:jc w:val="left"/>
        <w:rPr>
          <w:rFonts w:eastAsia="DejaVuSans" w:cs="Tahoma"/>
          <w:i/>
          <w:szCs w:val="20"/>
          <w:lang w:eastAsia="zh-CN" w:bidi="fr-FR"/>
        </w:rPr>
      </w:pPr>
    </w:p>
    <w:p w14:paraId="5FA5CFD1" w14:textId="67F957C7" w:rsidR="0030053F" w:rsidRDefault="0030053F" w:rsidP="0030053F">
      <w:pPr>
        <w:rPr>
          <w:rFonts w:eastAsia="DejaVuSans" w:cs="Tahoma"/>
          <w:szCs w:val="20"/>
          <w:lang w:eastAsia="zh-CN" w:bidi="fr-FR"/>
        </w:rPr>
      </w:pPr>
    </w:p>
    <w:p w14:paraId="63A9543E" w14:textId="7211BE63" w:rsidR="00F128BD" w:rsidRDefault="00F128BD" w:rsidP="0030053F">
      <w:pPr>
        <w:rPr>
          <w:rFonts w:eastAsia="DejaVuSans" w:cs="Tahoma"/>
          <w:szCs w:val="20"/>
          <w:lang w:eastAsia="zh-CN" w:bidi="fr-FR"/>
        </w:rPr>
      </w:pPr>
    </w:p>
    <w:p w14:paraId="2DC1E370" w14:textId="3D8E6CCE" w:rsidR="00F128BD" w:rsidRDefault="00F128BD" w:rsidP="0030053F">
      <w:pPr>
        <w:rPr>
          <w:rFonts w:eastAsia="DejaVuSans" w:cs="Tahoma"/>
          <w:szCs w:val="20"/>
          <w:lang w:eastAsia="zh-CN" w:bidi="fr-FR"/>
        </w:rPr>
      </w:pPr>
    </w:p>
    <w:p w14:paraId="1BF0DD13" w14:textId="77777777" w:rsidR="009B7647" w:rsidRDefault="009B7647" w:rsidP="0030053F">
      <w:pPr>
        <w:rPr>
          <w:rFonts w:eastAsia="DejaVuSans" w:cs="Tahoma"/>
          <w:szCs w:val="20"/>
          <w:lang w:eastAsia="zh-CN" w:bidi="fr-FR"/>
        </w:rPr>
      </w:pPr>
    </w:p>
    <w:p w14:paraId="21000C9A" w14:textId="19F02F0A" w:rsidR="00F128BD" w:rsidRPr="0030053F" w:rsidRDefault="00F128BD" w:rsidP="0030053F">
      <w:pPr>
        <w:rPr>
          <w:rFonts w:eastAsia="DejaVuSans" w:cs="Tahoma"/>
          <w:szCs w:val="20"/>
          <w:lang w:eastAsia="zh-CN" w:bidi="fr-FR"/>
        </w:rPr>
      </w:pPr>
    </w:p>
    <w:p w14:paraId="772262A8" w14:textId="77777777" w:rsidR="0030053F" w:rsidRPr="0030053F" w:rsidRDefault="0030053F" w:rsidP="0030053F">
      <w:pPr>
        <w:numPr>
          <w:ilvl w:val="0"/>
          <w:numId w:val="44"/>
        </w:numPr>
        <w:rPr>
          <w:rFonts w:eastAsia="DejaVuSans" w:cs="Tahoma"/>
          <w:szCs w:val="20"/>
          <w:lang w:eastAsia="zh-CN" w:bidi="fr-FR"/>
        </w:rPr>
      </w:pPr>
      <w:r w:rsidRPr="009B7647">
        <w:rPr>
          <w:rFonts w:eastAsia="DejaVuSans" w:cs="Tahoma"/>
          <w:szCs w:val="20"/>
          <w:lang w:eastAsia="zh-CN" w:bidi="fr-FR"/>
        </w:rPr>
        <w:lastRenderedPageBreak/>
        <w:t>Moyens techniques</w:t>
      </w:r>
      <w:r w:rsidRPr="0030053F">
        <w:rPr>
          <w:rFonts w:eastAsia="DejaVuSans" w:cs="Tahoma"/>
          <w:szCs w:val="20"/>
          <w:lang w:eastAsia="zh-CN" w:bidi="fr-FR"/>
        </w:rPr>
        <w:t xml:space="preserve"> proposées pour l’exécution des prestations</w:t>
      </w:r>
      <w:r w:rsidRPr="0030053F">
        <w:rPr>
          <w:rFonts w:ascii="Calibri" w:eastAsia="DejaVuSans" w:hAnsi="Calibri" w:cs="Calibri"/>
          <w:szCs w:val="20"/>
          <w:lang w:eastAsia="zh-CN" w:bidi="fr-FR"/>
        </w:rPr>
        <w:t> </w:t>
      </w:r>
      <w:r w:rsidRPr="0030053F">
        <w:rPr>
          <w:rFonts w:eastAsia="DejaVuSans" w:cs="Tahoma"/>
          <w:szCs w:val="20"/>
          <w:lang w:eastAsia="zh-CN" w:bidi="fr-FR"/>
        </w:rPr>
        <w:t>: moyens de communications avec le prestataire (plateforme)</w:t>
      </w:r>
      <w:r w:rsidRPr="0030053F">
        <w:rPr>
          <w:rFonts w:ascii="Calibri" w:eastAsia="DejaVuSans" w:hAnsi="Calibri" w:cs="Calibri"/>
          <w:szCs w:val="20"/>
          <w:lang w:eastAsia="zh-CN" w:bidi="fr-FR"/>
        </w:rPr>
        <w:t> </w:t>
      </w:r>
      <w:r w:rsidRPr="0030053F">
        <w:rPr>
          <w:rFonts w:eastAsia="DejaVuSans" w:cs="Tahoma"/>
          <w:szCs w:val="20"/>
          <w:lang w:eastAsia="zh-CN" w:bidi="fr-FR"/>
        </w:rPr>
        <w:t>; prise de rendez-vous, mise à disposition de documents</w:t>
      </w:r>
      <w:r w:rsidRPr="0030053F">
        <w:rPr>
          <w:rFonts w:ascii="Calibri" w:eastAsia="DejaVuSans" w:hAnsi="Calibri" w:cs="Calibri"/>
          <w:szCs w:val="20"/>
          <w:lang w:eastAsia="zh-CN" w:bidi="fr-FR"/>
        </w:rPr>
        <w:t> </w:t>
      </w:r>
      <w:r w:rsidRPr="0030053F">
        <w:rPr>
          <w:rFonts w:eastAsia="DejaVuSans" w:cs="Tahoma"/>
          <w:szCs w:val="20"/>
          <w:lang w:eastAsia="zh-CN" w:bidi="fr-FR"/>
        </w:rPr>
        <w:t>; possibilité d’organiser des visioconférences pour certains rendez-vous. (2 pages)</w:t>
      </w:r>
    </w:p>
    <w:p w14:paraId="7D2FD026" w14:textId="77777777" w:rsidR="0030053F" w:rsidRPr="0030053F" w:rsidRDefault="0030053F" w:rsidP="0030053F">
      <w:pPr>
        <w:rPr>
          <w:rFonts w:eastAsia="DejaVuSans" w:cs="Tahoma"/>
          <w:szCs w:val="20"/>
          <w:lang w:eastAsia="zh-CN" w:bidi="fr-FR"/>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4"/>
      </w:tblGrid>
      <w:tr w:rsidR="0030053F" w:rsidRPr="0030053F" w14:paraId="7AF43FC9" w14:textId="77777777" w:rsidTr="00F128BD">
        <w:tc>
          <w:tcPr>
            <w:tcW w:w="9774" w:type="dxa"/>
            <w:shd w:val="clear" w:color="auto" w:fill="CCCCCC"/>
          </w:tcPr>
          <w:p w14:paraId="2E512B3B" w14:textId="77777777" w:rsidR="0030053F" w:rsidRPr="0030053F" w:rsidRDefault="0030053F" w:rsidP="0030053F">
            <w:pPr>
              <w:rPr>
                <w:rFonts w:eastAsia="DejaVuSans" w:cs="Tahoma"/>
                <w:b/>
                <w:bCs/>
                <w:i/>
                <w:szCs w:val="20"/>
                <w:lang w:eastAsia="zh-CN" w:bidi="fr-FR"/>
              </w:rPr>
            </w:pPr>
            <w:r w:rsidRPr="0030053F">
              <w:rPr>
                <w:rFonts w:eastAsia="DejaVuSans" w:cs="Tahoma"/>
                <w:b/>
                <w:bCs/>
                <w:i/>
                <w:iCs/>
                <w:szCs w:val="20"/>
                <w:u w:val="single"/>
                <w:lang w:eastAsia="zh-CN" w:bidi="fr-FR"/>
              </w:rPr>
              <w:t>Éléments de réponse</w:t>
            </w:r>
            <w:r w:rsidRPr="0030053F">
              <w:rPr>
                <w:rFonts w:ascii="Calibri" w:eastAsia="DejaVuSans" w:hAnsi="Calibri" w:cs="Calibri"/>
                <w:i/>
                <w:szCs w:val="20"/>
                <w:lang w:eastAsia="zh-CN" w:bidi="fr-FR"/>
              </w:rPr>
              <w:t> </w:t>
            </w:r>
            <w:r w:rsidRPr="0030053F">
              <w:rPr>
                <w:rFonts w:eastAsia="DejaVuSans" w:cs="Tahoma"/>
                <w:i/>
                <w:szCs w:val="20"/>
                <w:lang w:eastAsia="zh-CN" w:bidi="fr-FR"/>
              </w:rPr>
              <w:t>:</w:t>
            </w:r>
          </w:p>
        </w:tc>
      </w:tr>
      <w:tr w:rsidR="0030053F" w:rsidRPr="0030053F" w14:paraId="56B49085" w14:textId="77777777" w:rsidTr="00F128BD">
        <w:tc>
          <w:tcPr>
            <w:tcW w:w="9774" w:type="dxa"/>
            <w:shd w:val="clear" w:color="auto" w:fill="auto"/>
          </w:tcPr>
          <w:p w14:paraId="073FFB8F" w14:textId="77777777" w:rsidR="0030053F" w:rsidRPr="0030053F" w:rsidRDefault="0030053F" w:rsidP="0030053F">
            <w:pPr>
              <w:spacing w:before="113"/>
              <w:rPr>
                <w:rFonts w:eastAsia="DejaVuSans" w:cs="Tahoma"/>
                <w:i/>
                <w:szCs w:val="20"/>
                <w:lang w:eastAsia="zh-CN" w:bidi="fr-FR"/>
              </w:rPr>
            </w:pPr>
          </w:p>
          <w:p w14:paraId="3CA2420A" w14:textId="77777777" w:rsidR="0030053F" w:rsidRPr="0030053F" w:rsidRDefault="0030053F" w:rsidP="0030053F">
            <w:pPr>
              <w:spacing w:before="113"/>
              <w:rPr>
                <w:rFonts w:eastAsia="DejaVuSans" w:cs="Tahoma"/>
                <w:i/>
                <w:szCs w:val="20"/>
                <w:lang w:eastAsia="zh-CN" w:bidi="fr-FR"/>
              </w:rPr>
            </w:pPr>
          </w:p>
          <w:p w14:paraId="37CC501A" w14:textId="77777777" w:rsidR="0030053F" w:rsidRPr="0030053F" w:rsidRDefault="0030053F" w:rsidP="0030053F">
            <w:pPr>
              <w:spacing w:before="113"/>
              <w:rPr>
                <w:rFonts w:eastAsia="DejaVuSans" w:cs="Tahoma"/>
                <w:i/>
                <w:szCs w:val="20"/>
                <w:lang w:eastAsia="zh-CN" w:bidi="fr-FR"/>
              </w:rPr>
            </w:pPr>
          </w:p>
          <w:p w14:paraId="3429C073" w14:textId="77777777" w:rsidR="0030053F" w:rsidRPr="0030053F" w:rsidRDefault="0030053F" w:rsidP="0030053F">
            <w:pPr>
              <w:spacing w:before="113"/>
              <w:rPr>
                <w:rFonts w:eastAsia="DejaVuSans" w:cs="Tahoma"/>
                <w:i/>
                <w:szCs w:val="20"/>
                <w:lang w:eastAsia="zh-CN" w:bidi="fr-FR"/>
              </w:rPr>
            </w:pPr>
          </w:p>
          <w:p w14:paraId="40C8CECC" w14:textId="77777777" w:rsidR="0030053F" w:rsidRPr="0030053F" w:rsidRDefault="0030053F" w:rsidP="0030053F">
            <w:pPr>
              <w:spacing w:before="113"/>
              <w:rPr>
                <w:rFonts w:eastAsia="DejaVuSans" w:cs="Tahoma"/>
                <w:i/>
                <w:szCs w:val="20"/>
                <w:lang w:eastAsia="zh-CN" w:bidi="fr-FR"/>
              </w:rPr>
            </w:pPr>
          </w:p>
          <w:p w14:paraId="72B24BD6" w14:textId="77777777" w:rsidR="0030053F" w:rsidRPr="0030053F" w:rsidRDefault="0030053F" w:rsidP="0030053F">
            <w:pPr>
              <w:spacing w:before="113"/>
              <w:rPr>
                <w:rFonts w:eastAsia="DejaVuSans" w:cs="Tahoma"/>
                <w:i/>
                <w:szCs w:val="20"/>
                <w:lang w:eastAsia="zh-CN" w:bidi="fr-FR"/>
              </w:rPr>
            </w:pPr>
          </w:p>
          <w:p w14:paraId="3D1447E1" w14:textId="77777777" w:rsidR="0030053F" w:rsidRPr="0030053F" w:rsidRDefault="0030053F" w:rsidP="0030053F">
            <w:pPr>
              <w:spacing w:before="113"/>
              <w:rPr>
                <w:rFonts w:eastAsia="DejaVuSans" w:cs="Tahoma"/>
                <w:i/>
                <w:szCs w:val="20"/>
                <w:lang w:eastAsia="zh-CN" w:bidi="fr-FR"/>
              </w:rPr>
            </w:pPr>
          </w:p>
          <w:p w14:paraId="4E165562" w14:textId="77777777" w:rsidR="0030053F" w:rsidRPr="0030053F" w:rsidRDefault="0030053F" w:rsidP="0030053F">
            <w:pPr>
              <w:spacing w:before="113"/>
              <w:rPr>
                <w:rFonts w:eastAsia="DejaVuSans" w:cs="Tahoma"/>
                <w:i/>
                <w:szCs w:val="20"/>
                <w:lang w:eastAsia="zh-CN" w:bidi="fr-FR"/>
              </w:rPr>
            </w:pPr>
          </w:p>
          <w:p w14:paraId="49D677DA" w14:textId="77777777" w:rsidR="0030053F" w:rsidRPr="0030053F" w:rsidRDefault="0030053F" w:rsidP="0030053F">
            <w:pPr>
              <w:spacing w:before="113"/>
              <w:rPr>
                <w:rFonts w:eastAsia="DejaVuSans" w:cs="Tahoma"/>
                <w:i/>
                <w:szCs w:val="20"/>
                <w:lang w:eastAsia="zh-CN" w:bidi="fr-FR"/>
              </w:rPr>
            </w:pPr>
          </w:p>
          <w:p w14:paraId="43C0CB93" w14:textId="77777777" w:rsidR="0030053F" w:rsidRPr="0030053F" w:rsidRDefault="0030053F" w:rsidP="0030053F">
            <w:pPr>
              <w:spacing w:before="113"/>
              <w:rPr>
                <w:rFonts w:eastAsia="DejaVuSans" w:cs="Tahoma"/>
                <w:i/>
                <w:szCs w:val="20"/>
                <w:lang w:eastAsia="zh-CN" w:bidi="fr-FR"/>
              </w:rPr>
            </w:pPr>
          </w:p>
          <w:p w14:paraId="564E9706" w14:textId="77777777" w:rsidR="0030053F" w:rsidRPr="0030053F" w:rsidRDefault="0030053F" w:rsidP="0030053F">
            <w:pPr>
              <w:spacing w:before="113"/>
              <w:rPr>
                <w:rFonts w:eastAsia="DejaVuSans" w:cs="Tahoma"/>
                <w:i/>
                <w:szCs w:val="20"/>
                <w:lang w:eastAsia="zh-CN" w:bidi="fr-FR"/>
              </w:rPr>
            </w:pPr>
          </w:p>
          <w:p w14:paraId="2004AC1B" w14:textId="77777777" w:rsidR="0030053F" w:rsidRPr="0030053F" w:rsidRDefault="0030053F" w:rsidP="0030053F">
            <w:pPr>
              <w:spacing w:before="113"/>
              <w:rPr>
                <w:rFonts w:eastAsia="DejaVuSans" w:cs="Tahoma"/>
                <w:i/>
                <w:szCs w:val="20"/>
                <w:lang w:eastAsia="zh-CN" w:bidi="fr-FR"/>
              </w:rPr>
            </w:pPr>
          </w:p>
          <w:p w14:paraId="6E4B4300" w14:textId="77777777" w:rsidR="0030053F" w:rsidRPr="0030053F" w:rsidRDefault="0030053F" w:rsidP="0030053F">
            <w:pPr>
              <w:spacing w:before="113"/>
              <w:rPr>
                <w:rFonts w:eastAsia="DejaVuSans" w:cs="Tahoma"/>
                <w:i/>
                <w:szCs w:val="20"/>
                <w:lang w:eastAsia="zh-CN" w:bidi="fr-FR"/>
              </w:rPr>
            </w:pPr>
          </w:p>
          <w:p w14:paraId="585643DF" w14:textId="77777777" w:rsidR="0030053F" w:rsidRPr="0030053F" w:rsidRDefault="0030053F" w:rsidP="0030053F">
            <w:pPr>
              <w:spacing w:before="113"/>
              <w:rPr>
                <w:rFonts w:eastAsia="DejaVuSans" w:cs="Tahoma"/>
                <w:i/>
                <w:szCs w:val="20"/>
                <w:lang w:eastAsia="zh-CN" w:bidi="fr-FR"/>
              </w:rPr>
            </w:pPr>
          </w:p>
          <w:p w14:paraId="00769902" w14:textId="77777777" w:rsidR="0030053F" w:rsidRPr="0030053F" w:rsidRDefault="0030053F" w:rsidP="0030053F">
            <w:pPr>
              <w:spacing w:before="113"/>
              <w:rPr>
                <w:rFonts w:eastAsia="DejaVuSans" w:cs="Tahoma"/>
                <w:i/>
                <w:szCs w:val="20"/>
                <w:lang w:eastAsia="zh-CN" w:bidi="fr-FR"/>
              </w:rPr>
            </w:pPr>
          </w:p>
          <w:p w14:paraId="60D890C8" w14:textId="77777777" w:rsidR="0030053F" w:rsidRPr="0030053F" w:rsidRDefault="0030053F" w:rsidP="0030053F">
            <w:pPr>
              <w:spacing w:before="113"/>
              <w:rPr>
                <w:rFonts w:eastAsia="DejaVuSans" w:cs="Tahoma"/>
                <w:i/>
                <w:szCs w:val="20"/>
                <w:lang w:eastAsia="zh-CN" w:bidi="fr-FR"/>
              </w:rPr>
            </w:pPr>
          </w:p>
          <w:p w14:paraId="6F372531" w14:textId="77777777" w:rsidR="0030053F" w:rsidRPr="0030053F" w:rsidRDefault="0030053F" w:rsidP="0030053F">
            <w:pPr>
              <w:spacing w:before="113"/>
              <w:rPr>
                <w:rFonts w:eastAsia="DejaVuSans" w:cs="Tahoma"/>
                <w:i/>
                <w:szCs w:val="20"/>
                <w:lang w:eastAsia="zh-CN" w:bidi="fr-FR"/>
              </w:rPr>
            </w:pPr>
          </w:p>
          <w:p w14:paraId="319ABA9E" w14:textId="05532455" w:rsidR="0030053F" w:rsidRDefault="0030053F" w:rsidP="0030053F">
            <w:pPr>
              <w:spacing w:before="113"/>
              <w:rPr>
                <w:rFonts w:eastAsia="DejaVuSans" w:cs="Tahoma"/>
                <w:i/>
                <w:szCs w:val="20"/>
                <w:lang w:eastAsia="zh-CN" w:bidi="fr-FR"/>
              </w:rPr>
            </w:pPr>
          </w:p>
          <w:p w14:paraId="61A5803B" w14:textId="25354FD8" w:rsidR="00F128BD" w:rsidRDefault="00F128BD" w:rsidP="0030053F">
            <w:pPr>
              <w:spacing w:before="113"/>
              <w:rPr>
                <w:rFonts w:eastAsia="DejaVuSans" w:cs="Tahoma"/>
                <w:i/>
                <w:szCs w:val="20"/>
                <w:lang w:eastAsia="zh-CN" w:bidi="fr-FR"/>
              </w:rPr>
            </w:pPr>
          </w:p>
          <w:p w14:paraId="0944E757" w14:textId="336BAE3A" w:rsidR="00F128BD" w:rsidRDefault="00F128BD" w:rsidP="0030053F">
            <w:pPr>
              <w:spacing w:before="113"/>
              <w:rPr>
                <w:rFonts w:eastAsia="DejaVuSans" w:cs="Tahoma"/>
                <w:i/>
                <w:szCs w:val="20"/>
                <w:lang w:eastAsia="zh-CN" w:bidi="fr-FR"/>
              </w:rPr>
            </w:pPr>
          </w:p>
          <w:p w14:paraId="4507B4B2" w14:textId="53ABF165" w:rsidR="00F128BD" w:rsidRDefault="00F128BD" w:rsidP="0030053F">
            <w:pPr>
              <w:spacing w:before="113"/>
              <w:rPr>
                <w:rFonts w:eastAsia="DejaVuSans" w:cs="Tahoma"/>
                <w:i/>
                <w:szCs w:val="20"/>
                <w:lang w:eastAsia="zh-CN" w:bidi="fr-FR"/>
              </w:rPr>
            </w:pPr>
          </w:p>
          <w:p w14:paraId="06589CA4" w14:textId="107DF71A" w:rsidR="00F128BD" w:rsidRDefault="00F128BD" w:rsidP="0030053F">
            <w:pPr>
              <w:spacing w:before="113"/>
              <w:rPr>
                <w:rFonts w:eastAsia="DejaVuSans" w:cs="Tahoma"/>
                <w:i/>
                <w:szCs w:val="20"/>
                <w:lang w:eastAsia="zh-CN" w:bidi="fr-FR"/>
              </w:rPr>
            </w:pPr>
          </w:p>
          <w:p w14:paraId="4B7D6AC6" w14:textId="25760EF7" w:rsidR="00F128BD" w:rsidRDefault="00F128BD" w:rsidP="0030053F">
            <w:pPr>
              <w:spacing w:before="113"/>
              <w:rPr>
                <w:rFonts w:eastAsia="DejaVuSans" w:cs="Tahoma"/>
                <w:i/>
                <w:szCs w:val="20"/>
                <w:lang w:eastAsia="zh-CN" w:bidi="fr-FR"/>
              </w:rPr>
            </w:pPr>
          </w:p>
          <w:p w14:paraId="3D28D5D3" w14:textId="629FCD0D" w:rsidR="00F128BD" w:rsidRDefault="00F128BD" w:rsidP="0030053F">
            <w:pPr>
              <w:spacing w:before="113"/>
              <w:rPr>
                <w:rFonts w:eastAsia="DejaVuSans" w:cs="Tahoma"/>
                <w:i/>
                <w:szCs w:val="20"/>
                <w:lang w:eastAsia="zh-CN" w:bidi="fr-FR"/>
              </w:rPr>
            </w:pPr>
          </w:p>
          <w:p w14:paraId="278A5DEA" w14:textId="0241ACF5" w:rsidR="00F128BD" w:rsidRDefault="00F128BD" w:rsidP="0030053F">
            <w:pPr>
              <w:spacing w:before="113"/>
              <w:rPr>
                <w:rFonts w:eastAsia="DejaVuSans" w:cs="Tahoma"/>
                <w:i/>
                <w:szCs w:val="20"/>
                <w:lang w:eastAsia="zh-CN" w:bidi="fr-FR"/>
              </w:rPr>
            </w:pPr>
          </w:p>
          <w:p w14:paraId="2C94E967" w14:textId="67CAE950" w:rsidR="00F128BD" w:rsidRDefault="00F128BD" w:rsidP="0030053F">
            <w:pPr>
              <w:spacing w:before="113"/>
              <w:rPr>
                <w:rFonts w:eastAsia="DejaVuSans" w:cs="Tahoma"/>
                <w:i/>
                <w:szCs w:val="20"/>
                <w:lang w:eastAsia="zh-CN" w:bidi="fr-FR"/>
              </w:rPr>
            </w:pPr>
          </w:p>
          <w:p w14:paraId="6E658B2F" w14:textId="48998435" w:rsidR="00F128BD" w:rsidRDefault="00F128BD" w:rsidP="0030053F">
            <w:pPr>
              <w:spacing w:before="113"/>
              <w:rPr>
                <w:rFonts w:eastAsia="DejaVuSans" w:cs="Tahoma"/>
                <w:i/>
                <w:szCs w:val="20"/>
                <w:lang w:eastAsia="zh-CN" w:bidi="fr-FR"/>
              </w:rPr>
            </w:pPr>
          </w:p>
          <w:p w14:paraId="4471C217" w14:textId="5B2FC837" w:rsidR="00F128BD" w:rsidRDefault="00F128BD" w:rsidP="0030053F">
            <w:pPr>
              <w:spacing w:before="113"/>
              <w:rPr>
                <w:rFonts w:eastAsia="DejaVuSans" w:cs="Tahoma"/>
                <w:i/>
                <w:szCs w:val="20"/>
                <w:lang w:eastAsia="zh-CN" w:bidi="fr-FR"/>
              </w:rPr>
            </w:pPr>
          </w:p>
          <w:p w14:paraId="17F615F2" w14:textId="6F7D72F3" w:rsidR="0030053F" w:rsidRPr="0030053F" w:rsidRDefault="0030053F" w:rsidP="0030053F">
            <w:pPr>
              <w:spacing w:before="113"/>
              <w:rPr>
                <w:rFonts w:eastAsia="DejaVuSans" w:cs="Tahoma"/>
                <w:i/>
                <w:szCs w:val="20"/>
                <w:lang w:eastAsia="zh-CN" w:bidi="fr-FR"/>
              </w:rPr>
            </w:pPr>
          </w:p>
        </w:tc>
      </w:tr>
    </w:tbl>
    <w:p w14:paraId="68193394" w14:textId="77777777" w:rsidR="0030053F" w:rsidRPr="0030053F" w:rsidRDefault="0030053F" w:rsidP="0030053F">
      <w:pPr>
        <w:rPr>
          <w:rFonts w:eastAsia="DejaVuSans" w:cs="Tahoma"/>
          <w:szCs w:val="20"/>
          <w:lang w:eastAsia="zh-CN" w:bidi="fr-FR"/>
        </w:rPr>
      </w:pPr>
    </w:p>
    <w:p w14:paraId="0EE17044" w14:textId="19BD86B5" w:rsidR="00F128BD" w:rsidRDefault="00F128BD">
      <w:pPr>
        <w:widowControl/>
        <w:suppressAutoHyphens w:val="0"/>
        <w:jc w:val="left"/>
        <w:rPr>
          <w:rFonts w:eastAsia="DejaVuSans" w:cs="Tahoma"/>
          <w:szCs w:val="20"/>
          <w:lang w:eastAsia="zh-CN" w:bidi="fr-FR"/>
        </w:rPr>
      </w:pPr>
    </w:p>
    <w:p w14:paraId="16E599BC" w14:textId="35F6A138" w:rsidR="009B7647" w:rsidRDefault="009B7647">
      <w:pPr>
        <w:widowControl/>
        <w:suppressAutoHyphens w:val="0"/>
        <w:jc w:val="left"/>
        <w:rPr>
          <w:rFonts w:eastAsia="DejaVuSans" w:cs="Tahoma"/>
          <w:szCs w:val="20"/>
          <w:lang w:eastAsia="zh-CN" w:bidi="fr-FR"/>
        </w:rPr>
      </w:pPr>
    </w:p>
    <w:p w14:paraId="5193B8EF" w14:textId="61FC59E4" w:rsidR="009B7647" w:rsidRDefault="009B7647">
      <w:pPr>
        <w:widowControl/>
        <w:suppressAutoHyphens w:val="0"/>
        <w:jc w:val="left"/>
        <w:rPr>
          <w:rFonts w:eastAsia="DejaVuSans" w:cs="Tahoma"/>
          <w:szCs w:val="20"/>
          <w:lang w:eastAsia="zh-CN" w:bidi="fr-FR"/>
        </w:rPr>
      </w:pPr>
    </w:p>
    <w:p w14:paraId="29117265" w14:textId="5553ECAE" w:rsidR="009B7647" w:rsidRDefault="009B7647">
      <w:pPr>
        <w:widowControl/>
        <w:suppressAutoHyphens w:val="0"/>
        <w:jc w:val="left"/>
        <w:rPr>
          <w:rFonts w:eastAsia="DejaVuSans" w:cs="Tahoma"/>
          <w:szCs w:val="20"/>
          <w:lang w:eastAsia="zh-CN" w:bidi="fr-FR"/>
        </w:rPr>
      </w:pPr>
    </w:p>
    <w:p w14:paraId="0FABC3CD" w14:textId="4AD71BD8" w:rsidR="009B7647" w:rsidRDefault="009B7647">
      <w:pPr>
        <w:widowControl/>
        <w:suppressAutoHyphens w:val="0"/>
        <w:jc w:val="left"/>
        <w:rPr>
          <w:rFonts w:eastAsia="DejaVuSans" w:cs="Tahoma"/>
          <w:szCs w:val="20"/>
          <w:lang w:eastAsia="zh-CN" w:bidi="fr-FR"/>
        </w:rPr>
      </w:pPr>
    </w:p>
    <w:p w14:paraId="395407E8" w14:textId="16C3BC4A" w:rsidR="009B7647" w:rsidRDefault="009B7647">
      <w:pPr>
        <w:widowControl/>
        <w:suppressAutoHyphens w:val="0"/>
        <w:jc w:val="left"/>
        <w:rPr>
          <w:rFonts w:eastAsia="DejaVuSans" w:cs="Tahoma"/>
          <w:szCs w:val="20"/>
          <w:lang w:eastAsia="zh-CN" w:bidi="fr-FR"/>
        </w:rPr>
      </w:pPr>
    </w:p>
    <w:p w14:paraId="6E1B22F2" w14:textId="3B363F67" w:rsidR="009B7647" w:rsidRDefault="009B7647">
      <w:pPr>
        <w:widowControl/>
        <w:suppressAutoHyphens w:val="0"/>
        <w:jc w:val="left"/>
        <w:rPr>
          <w:rFonts w:eastAsia="DejaVuSans" w:cs="Tahoma"/>
          <w:szCs w:val="20"/>
          <w:lang w:eastAsia="zh-CN" w:bidi="fr-FR"/>
        </w:rPr>
      </w:pPr>
    </w:p>
    <w:p w14:paraId="2B2B2E82" w14:textId="25A5F680" w:rsidR="009B7647" w:rsidRDefault="009B7647">
      <w:pPr>
        <w:widowControl/>
        <w:suppressAutoHyphens w:val="0"/>
        <w:jc w:val="left"/>
        <w:rPr>
          <w:rFonts w:eastAsia="DejaVuSans" w:cs="Tahoma"/>
          <w:szCs w:val="20"/>
          <w:lang w:eastAsia="zh-CN" w:bidi="fr-FR"/>
        </w:rPr>
      </w:pPr>
    </w:p>
    <w:p w14:paraId="6AEE460B" w14:textId="5A52B359" w:rsidR="009B7647" w:rsidRDefault="009B7647">
      <w:pPr>
        <w:widowControl/>
        <w:suppressAutoHyphens w:val="0"/>
        <w:jc w:val="left"/>
        <w:rPr>
          <w:rFonts w:eastAsia="DejaVuSans" w:cs="Tahoma"/>
          <w:szCs w:val="20"/>
          <w:lang w:eastAsia="zh-CN" w:bidi="fr-FR"/>
        </w:rPr>
      </w:pPr>
    </w:p>
    <w:p w14:paraId="31B73693" w14:textId="77777777" w:rsidR="009B7647" w:rsidRDefault="009B7647">
      <w:pPr>
        <w:widowControl/>
        <w:suppressAutoHyphens w:val="0"/>
        <w:jc w:val="left"/>
        <w:rPr>
          <w:rFonts w:eastAsia="DejaVuSans" w:cs="Tahoma"/>
          <w:szCs w:val="20"/>
          <w:lang w:eastAsia="zh-CN" w:bidi="fr-FR"/>
        </w:rPr>
      </w:pPr>
    </w:p>
    <w:p w14:paraId="4D49050A" w14:textId="77777777" w:rsidR="0030053F" w:rsidRPr="0030053F" w:rsidRDefault="0030053F" w:rsidP="0030053F">
      <w:pPr>
        <w:rPr>
          <w:rFonts w:eastAsia="DejaVuSans" w:cs="Tahoma"/>
          <w:szCs w:val="20"/>
          <w:lang w:eastAsia="zh-CN" w:bidi="fr-FR"/>
        </w:rPr>
      </w:pPr>
    </w:p>
    <w:p w14:paraId="799C9E97" w14:textId="77777777" w:rsidR="0030053F" w:rsidRPr="0030053F" w:rsidRDefault="0030053F" w:rsidP="0030053F">
      <w:pPr>
        <w:numPr>
          <w:ilvl w:val="0"/>
          <w:numId w:val="44"/>
        </w:numPr>
        <w:rPr>
          <w:rFonts w:eastAsia="DejaVuSans" w:cs="Tahoma"/>
          <w:szCs w:val="20"/>
          <w:u w:val="single"/>
          <w:lang w:eastAsia="zh-CN" w:bidi="fr-FR"/>
        </w:rPr>
      </w:pPr>
      <w:r w:rsidRPr="0030053F">
        <w:rPr>
          <w:rFonts w:eastAsia="DejaVuSans" w:cs="Tahoma"/>
          <w:szCs w:val="20"/>
          <w:lang w:eastAsia="zh-CN" w:bidi="fr-FR"/>
        </w:rPr>
        <w:lastRenderedPageBreak/>
        <w:t>Localisation du cabinet médical et description de son accessibilité</w:t>
      </w:r>
      <w:r w:rsidRPr="0030053F">
        <w:rPr>
          <w:rFonts w:eastAsia="DejaVuSans" w:cs="Tahoma"/>
          <w:szCs w:val="20"/>
          <w:u w:val="single"/>
          <w:lang w:eastAsia="zh-CN" w:bidi="fr-FR"/>
        </w:rPr>
        <w:t xml:space="preserve"> </w:t>
      </w:r>
      <w:r w:rsidRPr="0030053F">
        <w:rPr>
          <w:rFonts w:eastAsia="DejaVuSans" w:cs="Tahoma"/>
          <w:szCs w:val="20"/>
          <w:lang w:eastAsia="zh-CN" w:bidi="fr-FR"/>
        </w:rPr>
        <w:t>(1 page maximum)</w:t>
      </w:r>
    </w:p>
    <w:p w14:paraId="087D0869" w14:textId="77777777" w:rsidR="0030053F" w:rsidRPr="0030053F" w:rsidRDefault="0030053F" w:rsidP="0030053F">
      <w:pPr>
        <w:rPr>
          <w:rFonts w:eastAsia="DejaVuSans" w:cs="Tahoma"/>
          <w:szCs w:val="20"/>
          <w:lang w:eastAsia="zh-CN" w:bidi="fr-FR"/>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4"/>
      </w:tblGrid>
      <w:tr w:rsidR="0030053F" w:rsidRPr="0030053F" w14:paraId="1E5C7C8E" w14:textId="77777777" w:rsidTr="00F128BD">
        <w:tc>
          <w:tcPr>
            <w:tcW w:w="9774" w:type="dxa"/>
            <w:shd w:val="clear" w:color="auto" w:fill="CCCCCC"/>
          </w:tcPr>
          <w:p w14:paraId="3FB859DE" w14:textId="77777777" w:rsidR="0030053F" w:rsidRPr="0030053F" w:rsidRDefault="0030053F" w:rsidP="0030053F">
            <w:pPr>
              <w:rPr>
                <w:rFonts w:eastAsia="DejaVuSans" w:cs="Tahoma"/>
                <w:b/>
                <w:bCs/>
                <w:i/>
                <w:szCs w:val="20"/>
                <w:lang w:eastAsia="zh-CN" w:bidi="fr-FR"/>
              </w:rPr>
            </w:pPr>
            <w:r w:rsidRPr="0030053F">
              <w:rPr>
                <w:rFonts w:eastAsia="DejaVuSans" w:cs="Tahoma"/>
                <w:b/>
                <w:bCs/>
                <w:i/>
                <w:iCs/>
                <w:szCs w:val="20"/>
                <w:u w:val="single"/>
                <w:lang w:eastAsia="zh-CN" w:bidi="fr-FR"/>
              </w:rPr>
              <w:t>Éléments de réponse</w:t>
            </w:r>
            <w:r w:rsidRPr="0030053F">
              <w:rPr>
                <w:rFonts w:ascii="Calibri" w:eastAsia="DejaVuSans" w:hAnsi="Calibri" w:cs="Calibri"/>
                <w:i/>
                <w:szCs w:val="20"/>
                <w:lang w:eastAsia="zh-CN" w:bidi="fr-FR"/>
              </w:rPr>
              <w:t> </w:t>
            </w:r>
            <w:r w:rsidRPr="0030053F">
              <w:rPr>
                <w:rFonts w:eastAsia="DejaVuSans" w:cs="Tahoma"/>
                <w:i/>
                <w:szCs w:val="20"/>
                <w:lang w:eastAsia="zh-CN" w:bidi="fr-FR"/>
              </w:rPr>
              <w:t>:</w:t>
            </w:r>
          </w:p>
        </w:tc>
      </w:tr>
      <w:tr w:rsidR="0030053F" w:rsidRPr="0030053F" w14:paraId="0EB28F70" w14:textId="77777777" w:rsidTr="00F128BD">
        <w:tc>
          <w:tcPr>
            <w:tcW w:w="9774" w:type="dxa"/>
            <w:shd w:val="clear" w:color="auto" w:fill="auto"/>
          </w:tcPr>
          <w:p w14:paraId="5D23246F" w14:textId="77777777" w:rsidR="0030053F" w:rsidRPr="0030053F" w:rsidRDefault="0030053F" w:rsidP="0030053F">
            <w:pPr>
              <w:spacing w:before="113"/>
              <w:rPr>
                <w:rFonts w:eastAsia="DejaVuSans" w:cs="Tahoma"/>
                <w:i/>
                <w:szCs w:val="20"/>
                <w:lang w:eastAsia="zh-CN" w:bidi="fr-FR"/>
              </w:rPr>
            </w:pPr>
          </w:p>
          <w:p w14:paraId="28398FCA" w14:textId="77777777" w:rsidR="0030053F" w:rsidRPr="0030053F" w:rsidRDefault="0030053F" w:rsidP="0030053F">
            <w:pPr>
              <w:spacing w:before="113"/>
              <w:rPr>
                <w:rFonts w:eastAsia="DejaVuSans" w:cs="Tahoma"/>
                <w:i/>
                <w:szCs w:val="20"/>
                <w:lang w:eastAsia="zh-CN" w:bidi="fr-FR"/>
              </w:rPr>
            </w:pPr>
          </w:p>
          <w:p w14:paraId="434E0D94" w14:textId="77777777" w:rsidR="0030053F" w:rsidRPr="0030053F" w:rsidRDefault="0030053F" w:rsidP="0030053F">
            <w:pPr>
              <w:spacing w:before="113"/>
              <w:rPr>
                <w:rFonts w:eastAsia="DejaVuSans" w:cs="Tahoma"/>
                <w:i/>
                <w:szCs w:val="20"/>
                <w:lang w:eastAsia="zh-CN" w:bidi="fr-FR"/>
              </w:rPr>
            </w:pPr>
          </w:p>
          <w:p w14:paraId="246BAE66" w14:textId="77777777" w:rsidR="0030053F" w:rsidRPr="0030053F" w:rsidRDefault="0030053F" w:rsidP="0030053F">
            <w:pPr>
              <w:spacing w:before="113"/>
              <w:rPr>
                <w:rFonts w:eastAsia="DejaVuSans" w:cs="Tahoma"/>
                <w:i/>
                <w:szCs w:val="20"/>
                <w:lang w:eastAsia="zh-CN" w:bidi="fr-FR"/>
              </w:rPr>
            </w:pPr>
          </w:p>
          <w:p w14:paraId="520E4B68" w14:textId="77777777" w:rsidR="0030053F" w:rsidRPr="0030053F" w:rsidRDefault="0030053F" w:rsidP="0030053F">
            <w:pPr>
              <w:spacing w:before="113"/>
              <w:rPr>
                <w:rFonts w:eastAsia="DejaVuSans" w:cs="Tahoma"/>
                <w:i/>
                <w:szCs w:val="20"/>
                <w:lang w:eastAsia="zh-CN" w:bidi="fr-FR"/>
              </w:rPr>
            </w:pPr>
          </w:p>
          <w:p w14:paraId="096FB225" w14:textId="77777777" w:rsidR="0030053F" w:rsidRPr="0030053F" w:rsidRDefault="0030053F" w:rsidP="0030053F">
            <w:pPr>
              <w:spacing w:before="113"/>
              <w:rPr>
                <w:rFonts w:eastAsia="DejaVuSans" w:cs="Tahoma"/>
                <w:i/>
                <w:szCs w:val="20"/>
                <w:lang w:eastAsia="zh-CN" w:bidi="fr-FR"/>
              </w:rPr>
            </w:pPr>
          </w:p>
          <w:p w14:paraId="1D11F55C" w14:textId="77777777" w:rsidR="0030053F" w:rsidRPr="0030053F" w:rsidRDefault="0030053F" w:rsidP="0030053F">
            <w:pPr>
              <w:spacing w:before="113"/>
              <w:rPr>
                <w:rFonts w:eastAsia="DejaVuSans" w:cs="Tahoma"/>
                <w:i/>
                <w:szCs w:val="20"/>
                <w:lang w:eastAsia="zh-CN" w:bidi="fr-FR"/>
              </w:rPr>
            </w:pPr>
          </w:p>
          <w:p w14:paraId="54FE7B93" w14:textId="77777777" w:rsidR="0030053F" w:rsidRPr="0030053F" w:rsidRDefault="0030053F" w:rsidP="0030053F">
            <w:pPr>
              <w:spacing w:before="113"/>
              <w:rPr>
                <w:rFonts w:eastAsia="DejaVuSans" w:cs="Tahoma"/>
                <w:i/>
                <w:szCs w:val="20"/>
                <w:lang w:eastAsia="zh-CN" w:bidi="fr-FR"/>
              </w:rPr>
            </w:pPr>
          </w:p>
          <w:p w14:paraId="41D7963C" w14:textId="77777777" w:rsidR="0030053F" w:rsidRPr="0030053F" w:rsidRDefault="0030053F" w:rsidP="0030053F">
            <w:pPr>
              <w:spacing w:before="113"/>
              <w:rPr>
                <w:rFonts w:eastAsia="DejaVuSans" w:cs="Tahoma"/>
                <w:i/>
                <w:szCs w:val="20"/>
                <w:lang w:eastAsia="zh-CN" w:bidi="fr-FR"/>
              </w:rPr>
            </w:pPr>
          </w:p>
          <w:p w14:paraId="06AB61DA" w14:textId="77777777" w:rsidR="0030053F" w:rsidRPr="0030053F" w:rsidRDefault="0030053F" w:rsidP="0030053F">
            <w:pPr>
              <w:spacing w:before="113"/>
              <w:rPr>
                <w:rFonts w:eastAsia="DejaVuSans" w:cs="Tahoma"/>
                <w:i/>
                <w:szCs w:val="20"/>
                <w:lang w:eastAsia="zh-CN" w:bidi="fr-FR"/>
              </w:rPr>
            </w:pPr>
          </w:p>
          <w:p w14:paraId="77D5AACE" w14:textId="77777777" w:rsidR="0030053F" w:rsidRPr="0030053F" w:rsidRDefault="0030053F" w:rsidP="0030053F">
            <w:pPr>
              <w:spacing w:before="113"/>
              <w:rPr>
                <w:rFonts w:eastAsia="DejaVuSans" w:cs="Tahoma"/>
                <w:i/>
                <w:szCs w:val="20"/>
                <w:lang w:eastAsia="zh-CN" w:bidi="fr-FR"/>
              </w:rPr>
            </w:pPr>
          </w:p>
          <w:p w14:paraId="5B068D08" w14:textId="77777777" w:rsidR="0030053F" w:rsidRPr="0030053F" w:rsidRDefault="0030053F" w:rsidP="0030053F">
            <w:pPr>
              <w:spacing w:before="113"/>
              <w:rPr>
                <w:rFonts w:eastAsia="DejaVuSans" w:cs="Tahoma"/>
                <w:i/>
                <w:szCs w:val="20"/>
                <w:lang w:eastAsia="zh-CN" w:bidi="fr-FR"/>
              </w:rPr>
            </w:pPr>
          </w:p>
          <w:p w14:paraId="255D50D6" w14:textId="77777777" w:rsidR="0030053F" w:rsidRPr="0030053F" w:rsidRDefault="0030053F" w:rsidP="0030053F">
            <w:pPr>
              <w:spacing w:before="113"/>
              <w:rPr>
                <w:rFonts w:eastAsia="DejaVuSans" w:cs="Tahoma"/>
                <w:i/>
                <w:szCs w:val="20"/>
                <w:lang w:eastAsia="zh-CN" w:bidi="fr-FR"/>
              </w:rPr>
            </w:pPr>
          </w:p>
          <w:p w14:paraId="07F2EEEC" w14:textId="77777777" w:rsidR="0030053F" w:rsidRPr="0030053F" w:rsidRDefault="0030053F" w:rsidP="0030053F">
            <w:pPr>
              <w:spacing w:before="113"/>
              <w:rPr>
                <w:rFonts w:eastAsia="DejaVuSans" w:cs="Tahoma"/>
                <w:i/>
                <w:szCs w:val="20"/>
                <w:lang w:eastAsia="zh-CN" w:bidi="fr-FR"/>
              </w:rPr>
            </w:pPr>
          </w:p>
          <w:p w14:paraId="0DC48AA9" w14:textId="77777777" w:rsidR="0030053F" w:rsidRPr="0030053F" w:rsidRDefault="0030053F" w:rsidP="0030053F">
            <w:pPr>
              <w:spacing w:before="113"/>
              <w:rPr>
                <w:rFonts w:eastAsia="DejaVuSans" w:cs="Tahoma"/>
                <w:i/>
                <w:szCs w:val="20"/>
                <w:lang w:eastAsia="zh-CN" w:bidi="fr-FR"/>
              </w:rPr>
            </w:pPr>
          </w:p>
          <w:p w14:paraId="48082E57" w14:textId="77777777" w:rsidR="0030053F" w:rsidRPr="0030053F" w:rsidRDefault="0030053F" w:rsidP="0030053F">
            <w:pPr>
              <w:spacing w:before="113"/>
              <w:rPr>
                <w:rFonts w:eastAsia="DejaVuSans" w:cs="Tahoma"/>
                <w:i/>
                <w:szCs w:val="20"/>
                <w:lang w:eastAsia="zh-CN" w:bidi="fr-FR"/>
              </w:rPr>
            </w:pPr>
          </w:p>
          <w:p w14:paraId="7CE69B3D" w14:textId="77777777" w:rsidR="0030053F" w:rsidRPr="0030053F" w:rsidRDefault="0030053F" w:rsidP="0030053F">
            <w:pPr>
              <w:spacing w:before="113"/>
              <w:rPr>
                <w:rFonts w:eastAsia="DejaVuSans" w:cs="Tahoma"/>
                <w:i/>
                <w:szCs w:val="20"/>
                <w:lang w:eastAsia="zh-CN" w:bidi="fr-FR"/>
              </w:rPr>
            </w:pPr>
          </w:p>
          <w:p w14:paraId="35DE78FC" w14:textId="77777777" w:rsidR="0030053F" w:rsidRPr="0030053F" w:rsidRDefault="0030053F" w:rsidP="0030053F">
            <w:pPr>
              <w:spacing w:before="113"/>
              <w:rPr>
                <w:rFonts w:eastAsia="DejaVuSans" w:cs="Tahoma"/>
                <w:i/>
                <w:szCs w:val="20"/>
                <w:lang w:eastAsia="zh-CN" w:bidi="fr-FR"/>
              </w:rPr>
            </w:pPr>
          </w:p>
          <w:p w14:paraId="3A62BB08" w14:textId="77777777" w:rsidR="0030053F" w:rsidRDefault="0030053F" w:rsidP="0030053F">
            <w:pPr>
              <w:spacing w:before="113"/>
              <w:rPr>
                <w:rFonts w:eastAsia="DejaVuSans" w:cs="Tahoma"/>
                <w:i/>
                <w:szCs w:val="20"/>
                <w:lang w:eastAsia="zh-CN" w:bidi="fr-FR"/>
              </w:rPr>
            </w:pPr>
          </w:p>
          <w:p w14:paraId="460FBB04" w14:textId="77777777" w:rsidR="00F128BD" w:rsidRDefault="00F128BD" w:rsidP="0030053F">
            <w:pPr>
              <w:spacing w:before="113"/>
              <w:rPr>
                <w:rFonts w:eastAsia="DejaVuSans" w:cs="Tahoma"/>
                <w:i/>
                <w:szCs w:val="20"/>
                <w:lang w:eastAsia="zh-CN" w:bidi="fr-FR"/>
              </w:rPr>
            </w:pPr>
          </w:p>
          <w:p w14:paraId="1150761D" w14:textId="77777777" w:rsidR="00F128BD" w:rsidRDefault="00F128BD" w:rsidP="0030053F">
            <w:pPr>
              <w:spacing w:before="113"/>
              <w:rPr>
                <w:rFonts w:eastAsia="DejaVuSans" w:cs="Tahoma"/>
                <w:i/>
                <w:szCs w:val="20"/>
                <w:lang w:eastAsia="zh-CN" w:bidi="fr-FR"/>
              </w:rPr>
            </w:pPr>
          </w:p>
          <w:p w14:paraId="0100CA63" w14:textId="77777777" w:rsidR="00F128BD" w:rsidRDefault="00F128BD" w:rsidP="0030053F">
            <w:pPr>
              <w:spacing w:before="113"/>
              <w:rPr>
                <w:rFonts w:eastAsia="DejaVuSans" w:cs="Tahoma"/>
                <w:i/>
                <w:szCs w:val="20"/>
                <w:lang w:eastAsia="zh-CN" w:bidi="fr-FR"/>
              </w:rPr>
            </w:pPr>
          </w:p>
          <w:p w14:paraId="1F2F5FFC" w14:textId="77777777" w:rsidR="00F128BD" w:rsidRDefault="00F128BD" w:rsidP="0030053F">
            <w:pPr>
              <w:spacing w:before="113"/>
              <w:rPr>
                <w:rFonts w:eastAsia="DejaVuSans" w:cs="Tahoma"/>
                <w:i/>
                <w:szCs w:val="20"/>
                <w:lang w:eastAsia="zh-CN" w:bidi="fr-FR"/>
              </w:rPr>
            </w:pPr>
          </w:p>
          <w:p w14:paraId="5345B88D" w14:textId="77777777" w:rsidR="00F128BD" w:rsidRDefault="00F128BD" w:rsidP="0030053F">
            <w:pPr>
              <w:spacing w:before="113"/>
              <w:rPr>
                <w:rFonts w:eastAsia="DejaVuSans" w:cs="Tahoma"/>
                <w:i/>
                <w:szCs w:val="20"/>
                <w:lang w:eastAsia="zh-CN" w:bidi="fr-FR"/>
              </w:rPr>
            </w:pPr>
          </w:p>
          <w:p w14:paraId="2341E9DE" w14:textId="77777777" w:rsidR="00F128BD" w:rsidRDefault="00F128BD" w:rsidP="0030053F">
            <w:pPr>
              <w:spacing w:before="113"/>
              <w:rPr>
                <w:rFonts w:eastAsia="DejaVuSans" w:cs="Tahoma"/>
                <w:i/>
                <w:szCs w:val="20"/>
                <w:lang w:eastAsia="zh-CN" w:bidi="fr-FR"/>
              </w:rPr>
            </w:pPr>
          </w:p>
          <w:p w14:paraId="7EE34911" w14:textId="77777777" w:rsidR="00F128BD" w:rsidRDefault="00F128BD" w:rsidP="0030053F">
            <w:pPr>
              <w:spacing w:before="113"/>
              <w:rPr>
                <w:rFonts w:eastAsia="DejaVuSans" w:cs="Tahoma"/>
                <w:i/>
                <w:szCs w:val="20"/>
                <w:lang w:eastAsia="zh-CN" w:bidi="fr-FR"/>
              </w:rPr>
            </w:pPr>
          </w:p>
          <w:p w14:paraId="21391B21" w14:textId="77777777" w:rsidR="00F128BD" w:rsidRDefault="00F128BD" w:rsidP="0030053F">
            <w:pPr>
              <w:spacing w:before="113"/>
              <w:rPr>
                <w:rFonts w:eastAsia="DejaVuSans" w:cs="Tahoma"/>
                <w:i/>
                <w:szCs w:val="20"/>
                <w:lang w:eastAsia="zh-CN" w:bidi="fr-FR"/>
              </w:rPr>
            </w:pPr>
          </w:p>
          <w:p w14:paraId="7332463E" w14:textId="77777777" w:rsidR="00F128BD" w:rsidRDefault="00F128BD" w:rsidP="0030053F">
            <w:pPr>
              <w:spacing w:before="113"/>
              <w:rPr>
                <w:rFonts w:eastAsia="DejaVuSans" w:cs="Tahoma"/>
                <w:i/>
                <w:szCs w:val="20"/>
                <w:lang w:eastAsia="zh-CN" w:bidi="fr-FR"/>
              </w:rPr>
            </w:pPr>
          </w:p>
          <w:p w14:paraId="0C16C14D" w14:textId="77777777" w:rsidR="00F128BD" w:rsidRDefault="00F128BD" w:rsidP="0030053F">
            <w:pPr>
              <w:spacing w:before="113"/>
              <w:rPr>
                <w:rFonts w:eastAsia="DejaVuSans" w:cs="Tahoma"/>
                <w:i/>
                <w:szCs w:val="20"/>
                <w:lang w:eastAsia="zh-CN" w:bidi="fr-FR"/>
              </w:rPr>
            </w:pPr>
          </w:p>
          <w:p w14:paraId="5842FDB2" w14:textId="77777777" w:rsidR="00F128BD" w:rsidRDefault="00F128BD" w:rsidP="0030053F">
            <w:pPr>
              <w:spacing w:before="113"/>
              <w:rPr>
                <w:rFonts w:eastAsia="DejaVuSans" w:cs="Tahoma"/>
                <w:i/>
                <w:szCs w:val="20"/>
                <w:lang w:eastAsia="zh-CN" w:bidi="fr-FR"/>
              </w:rPr>
            </w:pPr>
          </w:p>
          <w:p w14:paraId="5A799CC4" w14:textId="77777777" w:rsidR="00F128BD" w:rsidRDefault="00F128BD" w:rsidP="0030053F">
            <w:pPr>
              <w:spacing w:before="113"/>
              <w:rPr>
                <w:rFonts w:eastAsia="DejaVuSans" w:cs="Tahoma"/>
                <w:i/>
                <w:szCs w:val="20"/>
                <w:lang w:eastAsia="zh-CN" w:bidi="fr-FR"/>
              </w:rPr>
            </w:pPr>
          </w:p>
          <w:p w14:paraId="77625C0C" w14:textId="77777777" w:rsidR="00F128BD" w:rsidRDefault="00F128BD" w:rsidP="0030053F">
            <w:pPr>
              <w:spacing w:before="113"/>
              <w:rPr>
                <w:rFonts w:eastAsia="DejaVuSans" w:cs="Tahoma"/>
                <w:i/>
                <w:szCs w:val="20"/>
                <w:lang w:eastAsia="zh-CN" w:bidi="fr-FR"/>
              </w:rPr>
            </w:pPr>
          </w:p>
          <w:p w14:paraId="1F8662EC" w14:textId="77777777" w:rsidR="00F128BD" w:rsidRDefault="00F128BD" w:rsidP="0030053F">
            <w:pPr>
              <w:spacing w:before="113"/>
              <w:rPr>
                <w:rFonts w:eastAsia="DejaVuSans" w:cs="Tahoma"/>
                <w:i/>
                <w:szCs w:val="20"/>
                <w:lang w:eastAsia="zh-CN" w:bidi="fr-FR"/>
              </w:rPr>
            </w:pPr>
          </w:p>
          <w:p w14:paraId="34CE12B1" w14:textId="77777777" w:rsidR="00F128BD" w:rsidRDefault="00F128BD" w:rsidP="0030053F">
            <w:pPr>
              <w:spacing w:before="113"/>
              <w:rPr>
                <w:rFonts w:eastAsia="DejaVuSans" w:cs="Tahoma"/>
                <w:i/>
                <w:szCs w:val="20"/>
                <w:lang w:eastAsia="zh-CN" w:bidi="fr-FR"/>
              </w:rPr>
            </w:pPr>
          </w:p>
          <w:p w14:paraId="57FE2104" w14:textId="77777777" w:rsidR="00F128BD" w:rsidRDefault="00F128BD" w:rsidP="0030053F">
            <w:pPr>
              <w:spacing w:before="113"/>
              <w:rPr>
                <w:rFonts w:eastAsia="DejaVuSans" w:cs="Tahoma"/>
                <w:i/>
                <w:szCs w:val="20"/>
                <w:lang w:eastAsia="zh-CN" w:bidi="fr-FR"/>
              </w:rPr>
            </w:pPr>
          </w:p>
          <w:p w14:paraId="45E2B186" w14:textId="77777777" w:rsidR="00F128BD" w:rsidRDefault="00F128BD" w:rsidP="0030053F">
            <w:pPr>
              <w:spacing w:before="113"/>
              <w:rPr>
                <w:rFonts w:eastAsia="DejaVuSans" w:cs="Tahoma"/>
                <w:i/>
                <w:szCs w:val="20"/>
                <w:lang w:eastAsia="zh-CN" w:bidi="fr-FR"/>
              </w:rPr>
            </w:pPr>
          </w:p>
          <w:p w14:paraId="25B5FC3D" w14:textId="77777777" w:rsidR="00F128BD" w:rsidRDefault="00F128BD" w:rsidP="0030053F">
            <w:pPr>
              <w:spacing w:before="113"/>
              <w:rPr>
                <w:rFonts w:eastAsia="DejaVuSans" w:cs="Tahoma"/>
                <w:i/>
                <w:szCs w:val="20"/>
                <w:lang w:eastAsia="zh-CN" w:bidi="fr-FR"/>
              </w:rPr>
            </w:pPr>
          </w:p>
          <w:p w14:paraId="32D41EE9" w14:textId="4D4265C9" w:rsidR="00F128BD" w:rsidRPr="0030053F" w:rsidRDefault="00F128BD" w:rsidP="0030053F">
            <w:pPr>
              <w:spacing w:before="113"/>
              <w:rPr>
                <w:rFonts w:eastAsia="DejaVuSans" w:cs="Tahoma"/>
                <w:i/>
                <w:szCs w:val="20"/>
                <w:lang w:eastAsia="zh-CN" w:bidi="fr-FR"/>
              </w:rPr>
            </w:pPr>
          </w:p>
        </w:tc>
      </w:tr>
    </w:tbl>
    <w:p w14:paraId="5D41E481" w14:textId="489CE9E1" w:rsidR="0030053F" w:rsidRPr="0030053F" w:rsidRDefault="0030053F" w:rsidP="0030053F">
      <w:pPr>
        <w:rPr>
          <w:rFonts w:eastAsia="DejaVuSans" w:cs="Tahoma"/>
          <w:szCs w:val="20"/>
          <w:lang w:eastAsia="zh-CN" w:bidi="fr-FR"/>
        </w:rPr>
      </w:pPr>
    </w:p>
    <w:p w14:paraId="627256D2" w14:textId="77777777" w:rsidR="0030053F" w:rsidRPr="0030053F" w:rsidRDefault="0030053F" w:rsidP="0030053F">
      <w:pPr>
        <w:rPr>
          <w:rFonts w:eastAsia="DejaVuSans" w:cs="Tahoma"/>
          <w:szCs w:val="20"/>
          <w:lang w:eastAsia="zh-CN" w:bidi="fr-FR"/>
        </w:rPr>
      </w:pPr>
    </w:p>
    <w:p w14:paraId="5779ADB9" w14:textId="77777777" w:rsidR="0030053F" w:rsidRPr="0030053F" w:rsidRDefault="0030053F" w:rsidP="0030053F">
      <w:pPr>
        <w:numPr>
          <w:ilvl w:val="0"/>
          <w:numId w:val="44"/>
        </w:numPr>
        <w:rPr>
          <w:rFonts w:eastAsia="DejaVuSans" w:cs="Tahoma"/>
          <w:szCs w:val="20"/>
          <w:lang w:eastAsia="zh-CN" w:bidi="fr-FR"/>
        </w:rPr>
      </w:pPr>
      <w:r w:rsidRPr="0030053F">
        <w:rPr>
          <w:rFonts w:eastAsia="DejaVuSans" w:cs="Tahoma"/>
          <w:szCs w:val="20"/>
          <w:lang w:eastAsia="zh-CN" w:bidi="fr-FR"/>
        </w:rPr>
        <w:t>Description d’une session d’information aux agents (1 page)</w:t>
      </w:r>
    </w:p>
    <w:p w14:paraId="720A8093" w14:textId="77777777" w:rsidR="0030053F" w:rsidRPr="0030053F" w:rsidRDefault="0030053F" w:rsidP="0030053F">
      <w:pPr>
        <w:rPr>
          <w:rFonts w:eastAsia="DejaVuSans" w:cs="Tahoma"/>
          <w:szCs w:val="20"/>
          <w:lang w:eastAsia="zh-CN" w:bidi="fr-FR"/>
        </w:rPr>
      </w:pPr>
    </w:p>
    <w:p w14:paraId="17F37699" w14:textId="77777777" w:rsidR="0030053F" w:rsidRPr="0030053F" w:rsidRDefault="0030053F" w:rsidP="0030053F">
      <w:pPr>
        <w:rPr>
          <w:rFonts w:eastAsia="DejaVuSans" w:cs="Tahoma"/>
          <w:szCs w:val="20"/>
          <w:lang w:eastAsia="zh-CN" w:bidi="fr-FR"/>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4"/>
      </w:tblGrid>
      <w:tr w:rsidR="0030053F" w:rsidRPr="0030053F" w14:paraId="5A5C8F64" w14:textId="77777777" w:rsidTr="00F128BD">
        <w:tc>
          <w:tcPr>
            <w:tcW w:w="9774" w:type="dxa"/>
            <w:shd w:val="clear" w:color="auto" w:fill="CCCCCC"/>
          </w:tcPr>
          <w:p w14:paraId="72199456" w14:textId="77777777" w:rsidR="0030053F" w:rsidRPr="0030053F" w:rsidRDefault="0030053F" w:rsidP="0030053F">
            <w:pPr>
              <w:rPr>
                <w:rFonts w:eastAsia="DejaVuSans" w:cs="Tahoma"/>
                <w:b/>
                <w:bCs/>
                <w:i/>
                <w:szCs w:val="20"/>
                <w:lang w:eastAsia="zh-CN" w:bidi="fr-FR"/>
              </w:rPr>
            </w:pPr>
            <w:r w:rsidRPr="0030053F">
              <w:rPr>
                <w:rFonts w:eastAsia="DejaVuSans" w:cs="Tahoma"/>
                <w:b/>
                <w:bCs/>
                <w:i/>
                <w:iCs/>
                <w:szCs w:val="20"/>
                <w:u w:val="single"/>
                <w:lang w:eastAsia="zh-CN" w:bidi="fr-FR"/>
              </w:rPr>
              <w:t>Éléments de réponse</w:t>
            </w:r>
            <w:r w:rsidRPr="0030053F">
              <w:rPr>
                <w:rFonts w:ascii="Calibri" w:eastAsia="DejaVuSans" w:hAnsi="Calibri" w:cs="Calibri"/>
                <w:i/>
                <w:szCs w:val="20"/>
                <w:lang w:eastAsia="zh-CN" w:bidi="fr-FR"/>
              </w:rPr>
              <w:t> </w:t>
            </w:r>
            <w:r w:rsidRPr="0030053F">
              <w:rPr>
                <w:rFonts w:eastAsia="DejaVuSans" w:cs="Tahoma"/>
                <w:i/>
                <w:szCs w:val="20"/>
                <w:lang w:eastAsia="zh-CN" w:bidi="fr-FR"/>
              </w:rPr>
              <w:t>:</w:t>
            </w:r>
          </w:p>
        </w:tc>
      </w:tr>
      <w:tr w:rsidR="0030053F" w:rsidRPr="0030053F" w14:paraId="2F297B8C" w14:textId="77777777" w:rsidTr="00F128BD">
        <w:tc>
          <w:tcPr>
            <w:tcW w:w="9774" w:type="dxa"/>
            <w:shd w:val="clear" w:color="auto" w:fill="auto"/>
          </w:tcPr>
          <w:p w14:paraId="2BF5DBC0" w14:textId="77777777" w:rsidR="0030053F" w:rsidRPr="0030053F" w:rsidRDefault="0030053F" w:rsidP="0030053F">
            <w:pPr>
              <w:spacing w:before="113"/>
              <w:rPr>
                <w:rFonts w:eastAsia="DejaVuSans" w:cs="Tahoma"/>
                <w:i/>
                <w:szCs w:val="20"/>
                <w:lang w:eastAsia="zh-CN" w:bidi="fr-FR"/>
              </w:rPr>
            </w:pPr>
          </w:p>
          <w:p w14:paraId="11FC2839" w14:textId="77777777" w:rsidR="0030053F" w:rsidRPr="0030053F" w:rsidRDefault="0030053F" w:rsidP="0030053F">
            <w:pPr>
              <w:spacing w:before="113"/>
              <w:rPr>
                <w:rFonts w:eastAsia="DejaVuSans" w:cs="Tahoma"/>
                <w:i/>
                <w:szCs w:val="20"/>
                <w:lang w:eastAsia="zh-CN" w:bidi="fr-FR"/>
              </w:rPr>
            </w:pPr>
          </w:p>
          <w:p w14:paraId="119FD386" w14:textId="77777777" w:rsidR="0030053F" w:rsidRPr="0030053F" w:rsidRDefault="0030053F" w:rsidP="0030053F">
            <w:pPr>
              <w:spacing w:before="113"/>
              <w:rPr>
                <w:rFonts w:eastAsia="DejaVuSans" w:cs="Tahoma"/>
                <w:i/>
                <w:szCs w:val="20"/>
                <w:lang w:eastAsia="zh-CN" w:bidi="fr-FR"/>
              </w:rPr>
            </w:pPr>
          </w:p>
          <w:p w14:paraId="3B8273BA" w14:textId="77777777" w:rsidR="0030053F" w:rsidRPr="0030053F" w:rsidRDefault="0030053F" w:rsidP="0030053F">
            <w:pPr>
              <w:spacing w:before="113"/>
              <w:rPr>
                <w:rFonts w:eastAsia="DejaVuSans" w:cs="Tahoma"/>
                <w:i/>
                <w:szCs w:val="20"/>
                <w:lang w:eastAsia="zh-CN" w:bidi="fr-FR"/>
              </w:rPr>
            </w:pPr>
          </w:p>
          <w:p w14:paraId="169E7B51" w14:textId="77777777" w:rsidR="0030053F" w:rsidRPr="0030053F" w:rsidRDefault="0030053F" w:rsidP="0030053F">
            <w:pPr>
              <w:spacing w:before="113"/>
              <w:rPr>
                <w:rFonts w:eastAsia="DejaVuSans" w:cs="Tahoma"/>
                <w:i/>
                <w:szCs w:val="20"/>
                <w:lang w:eastAsia="zh-CN" w:bidi="fr-FR"/>
              </w:rPr>
            </w:pPr>
          </w:p>
          <w:p w14:paraId="58ED969C" w14:textId="77777777" w:rsidR="0030053F" w:rsidRPr="0030053F" w:rsidRDefault="0030053F" w:rsidP="0030053F">
            <w:pPr>
              <w:spacing w:before="113"/>
              <w:rPr>
                <w:rFonts w:eastAsia="DejaVuSans" w:cs="Tahoma"/>
                <w:i/>
                <w:szCs w:val="20"/>
                <w:lang w:eastAsia="zh-CN" w:bidi="fr-FR"/>
              </w:rPr>
            </w:pPr>
          </w:p>
          <w:p w14:paraId="2DB7C3C0" w14:textId="77777777" w:rsidR="0030053F" w:rsidRPr="0030053F" w:rsidRDefault="0030053F" w:rsidP="0030053F">
            <w:pPr>
              <w:spacing w:before="113"/>
              <w:rPr>
                <w:rFonts w:eastAsia="DejaVuSans" w:cs="Tahoma"/>
                <w:i/>
                <w:szCs w:val="20"/>
                <w:lang w:eastAsia="zh-CN" w:bidi="fr-FR"/>
              </w:rPr>
            </w:pPr>
          </w:p>
          <w:p w14:paraId="7DDD77DC" w14:textId="77777777" w:rsidR="0030053F" w:rsidRPr="0030053F" w:rsidRDefault="0030053F" w:rsidP="0030053F">
            <w:pPr>
              <w:spacing w:before="113"/>
              <w:rPr>
                <w:rFonts w:eastAsia="DejaVuSans" w:cs="Tahoma"/>
                <w:i/>
                <w:szCs w:val="20"/>
                <w:lang w:eastAsia="zh-CN" w:bidi="fr-FR"/>
              </w:rPr>
            </w:pPr>
          </w:p>
          <w:p w14:paraId="344C2E54" w14:textId="77777777" w:rsidR="0030053F" w:rsidRPr="0030053F" w:rsidRDefault="0030053F" w:rsidP="0030053F">
            <w:pPr>
              <w:spacing w:before="113"/>
              <w:rPr>
                <w:rFonts w:eastAsia="DejaVuSans" w:cs="Tahoma"/>
                <w:i/>
                <w:szCs w:val="20"/>
                <w:lang w:eastAsia="zh-CN" w:bidi="fr-FR"/>
              </w:rPr>
            </w:pPr>
          </w:p>
          <w:p w14:paraId="699A2CA5" w14:textId="77777777" w:rsidR="0030053F" w:rsidRPr="0030053F" w:rsidRDefault="0030053F" w:rsidP="0030053F">
            <w:pPr>
              <w:spacing w:before="113"/>
              <w:rPr>
                <w:rFonts w:eastAsia="DejaVuSans" w:cs="Tahoma"/>
                <w:i/>
                <w:szCs w:val="20"/>
                <w:lang w:eastAsia="zh-CN" w:bidi="fr-FR"/>
              </w:rPr>
            </w:pPr>
          </w:p>
          <w:p w14:paraId="5AAFB7DE" w14:textId="77777777" w:rsidR="0030053F" w:rsidRPr="0030053F" w:rsidRDefault="0030053F" w:rsidP="0030053F">
            <w:pPr>
              <w:spacing w:before="113"/>
              <w:rPr>
                <w:rFonts w:eastAsia="DejaVuSans" w:cs="Tahoma"/>
                <w:i/>
                <w:szCs w:val="20"/>
                <w:lang w:eastAsia="zh-CN" w:bidi="fr-FR"/>
              </w:rPr>
            </w:pPr>
          </w:p>
          <w:p w14:paraId="222D9824" w14:textId="77777777" w:rsidR="0030053F" w:rsidRPr="0030053F" w:rsidRDefault="0030053F" w:rsidP="0030053F">
            <w:pPr>
              <w:spacing w:before="113"/>
              <w:rPr>
                <w:rFonts w:eastAsia="DejaVuSans" w:cs="Tahoma"/>
                <w:i/>
                <w:szCs w:val="20"/>
                <w:lang w:eastAsia="zh-CN" w:bidi="fr-FR"/>
              </w:rPr>
            </w:pPr>
          </w:p>
          <w:p w14:paraId="4A326469" w14:textId="77777777" w:rsidR="0030053F" w:rsidRPr="0030053F" w:rsidRDefault="0030053F" w:rsidP="0030053F">
            <w:pPr>
              <w:spacing w:before="113"/>
              <w:rPr>
                <w:rFonts w:eastAsia="DejaVuSans" w:cs="Tahoma"/>
                <w:i/>
                <w:szCs w:val="20"/>
                <w:lang w:eastAsia="zh-CN" w:bidi="fr-FR"/>
              </w:rPr>
            </w:pPr>
          </w:p>
          <w:p w14:paraId="0A42E6FD" w14:textId="77777777" w:rsidR="0030053F" w:rsidRPr="0030053F" w:rsidRDefault="0030053F" w:rsidP="0030053F">
            <w:pPr>
              <w:spacing w:before="113"/>
              <w:rPr>
                <w:rFonts w:eastAsia="DejaVuSans" w:cs="Tahoma"/>
                <w:i/>
                <w:szCs w:val="20"/>
                <w:lang w:eastAsia="zh-CN" w:bidi="fr-FR"/>
              </w:rPr>
            </w:pPr>
          </w:p>
          <w:p w14:paraId="43A43F64" w14:textId="77777777" w:rsidR="0030053F" w:rsidRPr="0030053F" w:rsidRDefault="0030053F" w:rsidP="0030053F">
            <w:pPr>
              <w:spacing w:before="113"/>
              <w:rPr>
                <w:rFonts w:eastAsia="DejaVuSans" w:cs="Tahoma"/>
                <w:i/>
                <w:szCs w:val="20"/>
                <w:lang w:eastAsia="zh-CN" w:bidi="fr-FR"/>
              </w:rPr>
            </w:pPr>
          </w:p>
          <w:p w14:paraId="0F20C41C" w14:textId="77777777" w:rsidR="0030053F" w:rsidRPr="0030053F" w:rsidRDefault="0030053F" w:rsidP="0030053F">
            <w:pPr>
              <w:spacing w:before="113"/>
              <w:rPr>
                <w:rFonts w:eastAsia="DejaVuSans" w:cs="Tahoma"/>
                <w:i/>
                <w:szCs w:val="20"/>
                <w:lang w:eastAsia="zh-CN" w:bidi="fr-FR"/>
              </w:rPr>
            </w:pPr>
          </w:p>
          <w:p w14:paraId="77102569" w14:textId="77777777" w:rsidR="0030053F" w:rsidRPr="0030053F" w:rsidRDefault="0030053F" w:rsidP="0030053F">
            <w:pPr>
              <w:spacing w:before="113"/>
              <w:rPr>
                <w:rFonts w:eastAsia="DejaVuSans" w:cs="Tahoma"/>
                <w:i/>
                <w:szCs w:val="20"/>
                <w:lang w:eastAsia="zh-CN" w:bidi="fr-FR"/>
              </w:rPr>
            </w:pPr>
          </w:p>
          <w:p w14:paraId="417812AC" w14:textId="33AB0D77" w:rsidR="0030053F" w:rsidRDefault="0030053F" w:rsidP="0030053F">
            <w:pPr>
              <w:spacing w:before="113"/>
              <w:rPr>
                <w:rFonts w:eastAsia="DejaVuSans" w:cs="Tahoma"/>
                <w:i/>
                <w:szCs w:val="20"/>
                <w:lang w:eastAsia="zh-CN" w:bidi="fr-FR"/>
              </w:rPr>
            </w:pPr>
          </w:p>
          <w:p w14:paraId="4430569C" w14:textId="0D778A59" w:rsidR="00F128BD" w:rsidRDefault="00F128BD" w:rsidP="0030053F">
            <w:pPr>
              <w:spacing w:before="113"/>
              <w:rPr>
                <w:rFonts w:eastAsia="DejaVuSans" w:cs="Tahoma"/>
                <w:i/>
                <w:szCs w:val="20"/>
                <w:lang w:eastAsia="zh-CN" w:bidi="fr-FR"/>
              </w:rPr>
            </w:pPr>
          </w:p>
          <w:p w14:paraId="3E032C7C" w14:textId="1ACE54B6" w:rsidR="00F128BD" w:rsidRDefault="00F128BD" w:rsidP="0030053F">
            <w:pPr>
              <w:spacing w:before="113"/>
              <w:rPr>
                <w:rFonts w:eastAsia="DejaVuSans" w:cs="Tahoma"/>
                <w:i/>
                <w:szCs w:val="20"/>
                <w:lang w:eastAsia="zh-CN" w:bidi="fr-FR"/>
              </w:rPr>
            </w:pPr>
          </w:p>
          <w:p w14:paraId="78947E6A" w14:textId="73C2A077" w:rsidR="00F128BD" w:rsidRDefault="00F128BD" w:rsidP="0030053F">
            <w:pPr>
              <w:spacing w:before="113"/>
              <w:rPr>
                <w:rFonts w:eastAsia="DejaVuSans" w:cs="Tahoma"/>
                <w:i/>
                <w:szCs w:val="20"/>
                <w:lang w:eastAsia="zh-CN" w:bidi="fr-FR"/>
              </w:rPr>
            </w:pPr>
          </w:p>
          <w:p w14:paraId="0C92EE18" w14:textId="7BC4C1BE" w:rsidR="00F128BD" w:rsidRDefault="00F128BD" w:rsidP="0030053F">
            <w:pPr>
              <w:spacing w:before="113"/>
              <w:rPr>
                <w:rFonts w:eastAsia="DejaVuSans" w:cs="Tahoma"/>
                <w:i/>
                <w:szCs w:val="20"/>
                <w:lang w:eastAsia="zh-CN" w:bidi="fr-FR"/>
              </w:rPr>
            </w:pPr>
          </w:p>
          <w:p w14:paraId="46498A9D" w14:textId="0E5774CB" w:rsidR="00F128BD" w:rsidRDefault="00F128BD" w:rsidP="0030053F">
            <w:pPr>
              <w:spacing w:before="113"/>
              <w:rPr>
                <w:rFonts w:eastAsia="DejaVuSans" w:cs="Tahoma"/>
                <w:i/>
                <w:szCs w:val="20"/>
                <w:lang w:eastAsia="zh-CN" w:bidi="fr-FR"/>
              </w:rPr>
            </w:pPr>
          </w:p>
          <w:p w14:paraId="4C28355C" w14:textId="3D93EB4E" w:rsidR="00F128BD" w:rsidRDefault="00F128BD" w:rsidP="0030053F">
            <w:pPr>
              <w:spacing w:before="113"/>
              <w:rPr>
                <w:rFonts w:eastAsia="DejaVuSans" w:cs="Tahoma"/>
                <w:i/>
                <w:szCs w:val="20"/>
                <w:lang w:eastAsia="zh-CN" w:bidi="fr-FR"/>
              </w:rPr>
            </w:pPr>
          </w:p>
          <w:p w14:paraId="6EB6E3DA" w14:textId="79501E33" w:rsidR="00F128BD" w:rsidRDefault="00F128BD" w:rsidP="0030053F">
            <w:pPr>
              <w:spacing w:before="113"/>
              <w:rPr>
                <w:rFonts w:eastAsia="DejaVuSans" w:cs="Tahoma"/>
                <w:i/>
                <w:szCs w:val="20"/>
                <w:lang w:eastAsia="zh-CN" w:bidi="fr-FR"/>
              </w:rPr>
            </w:pPr>
          </w:p>
          <w:p w14:paraId="11A37C0C" w14:textId="47DA9307" w:rsidR="00F128BD" w:rsidRDefault="00F128BD" w:rsidP="0030053F">
            <w:pPr>
              <w:spacing w:before="113"/>
              <w:rPr>
                <w:rFonts w:eastAsia="DejaVuSans" w:cs="Tahoma"/>
                <w:i/>
                <w:szCs w:val="20"/>
                <w:lang w:eastAsia="zh-CN" w:bidi="fr-FR"/>
              </w:rPr>
            </w:pPr>
          </w:p>
          <w:p w14:paraId="27475600" w14:textId="76BB0B66" w:rsidR="00F128BD" w:rsidRDefault="00F128BD" w:rsidP="0030053F">
            <w:pPr>
              <w:spacing w:before="113"/>
              <w:rPr>
                <w:rFonts w:eastAsia="DejaVuSans" w:cs="Tahoma"/>
                <w:i/>
                <w:szCs w:val="20"/>
                <w:lang w:eastAsia="zh-CN" w:bidi="fr-FR"/>
              </w:rPr>
            </w:pPr>
          </w:p>
          <w:p w14:paraId="00B13A40" w14:textId="2A1455D6" w:rsidR="00F128BD" w:rsidRDefault="00F128BD" w:rsidP="0030053F">
            <w:pPr>
              <w:spacing w:before="113"/>
              <w:rPr>
                <w:rFonts w:eastAsia="DejaVuSans" w:cs="Tahoma"/>
                <w:i/>
                <w:szCs w:val="20"/>
                <w:lang w:eastAsia="zh-CN" w:bidi="fr-FR"/>
              </w:rPr>
            </w:pPr>
          </w:p>
          <w:p w14:paraId="692DA924" w14:textId="17BEAA7A" w:rsidR="00F128BD" w:rsidRDefault="00F128BD" w:rsidP="0030053F">
            <w:pPr>
              <w:spacing w:before="113"/>
              <w:rPr>
                <w:rFonts w:eastAsia="DejaVuSans" w:cs="Tahoma"/>
                <w:i/>
                <w:szCs w:val="20"/>
                <w:lang w:eastAsia="zh-CN" w:bidi="fr-FR"/>
              </w:rPr>
            </w:pPr>
          </w:p>
          <w:p w14:paraId="089EC4C5" w14:textId="4DEF60C1" w:rsidR="00F128BD" w:rsidRDefault="00F128BD" w:rsidP="0030053F">
            <w:pPr>
              <w:spacing w:before="113"/>
              <w:rPr>
                <w:rFonts w:eastAsia="DejaVuSans" w:cs="Tahoma"/>
                <w:i/>
                <w:szCs w:val="20"/>
                <w:lang w:eastAsia="zh-CN" w:bidi="fr-FR"/>
              </w:rPr>
            </w:pPr>
          </w:p>
          <w:p w14:paraId="735FA5E0" w14:textId="376B7371" w:rsidR="00F128BD" w:rsidRDefault="00F128BD" w:rsidP="0030053F">
            <w:pPr>
              <w:spacing w:before="113"/>
              <w:rPr>
                <w:rFonts w:eastAsia="DejaVuSans" w:cs="Tahoma"/>
                <w:i/>
                <w:szCs w:val="20"/>
                <w:lang w:eastAsia="zh-CN" w:bidi="fr-FR"/>
              </w:rPr>
            </w:pPr>
          </w:p>
          <w:p w14:paraId="303893A3" w14:textId="0584A90A" w:rsidR="00F128BD" w:rsidRDefault="00F128BD" w:rsidP="0030053F">
            <w:pPr>
              <w:spacing w:before="113"/>
              <w:rPr>
                <w:rFonts w:eastAsia="DejaVuSans" w:cs="Tahoma"/>
                <w:i/>
                <w:szCs w:val="20"/>
                <w:lang w:eastAsia="zh-CN" w:bidi="fr-FR"/>
              </w:rPr>
            </w:pPr>
          </w:p>
          <w:p w14:paraId="4D55896C" w14:textId="6585D531" w:rsidR="00F128BD" w:rsidRDefault="00F128BD" w:rsidP="0030053F">
            <w:pPr>
              <w:spacing w:before="113"/>
              <w:rPr>
                <w:rFonts w:eastAsia="DejaVuSans" w:cs="Tahoma"/>
                <w:i/>
                <w:szCs w:val="20"/>
                <w:lang w:eastAsia="zh-CN" w:bidi="fr-FR"/>
              </w:rPr>
            </w:pPr>
          </w:p>
          <w:p w14:paraId="5A509449" w14:textId="6055AC67" w:rsidR="00F128BD" w:rsidRDefault="00F128BD" w:rsidP="0030053F">
            <w:pPr>
              <w:spacing w:before="113"/>
              <w:rPr>
                <w:rFonts w:eastAsia="DejaVuSans" w:cs="Tahoma"/>
                <w:i/>
                <w:szCs w:val="20"/>
                <w:lang w:eastAsia="zh-CN" w:bidi="fr-FR"/>
              </w:rPr>
            </w:pPr>
          </w:p>
          <w:p w14:paraId="5F6E84B4" w14:textId="2DE5E6C7" w:rsidR="00F128BD" w:rsidRPr="0030053F" w:rsidRDefault="00F128BD" w:rsidP="0030053F">
            <w:pPr>
              <w:spacing w:before="113"/>
              <w:rPr>
                <w:rFonts w:eastAsia="DejaVuSans" w:cs="Tahoma"/>
                <w:i/>
                <w:szCs w:val="20"/>
                <w:lang w:eastAsia="zh-CN" w:bidi="fr-FR"/>
              </w:rPr>
            </w:pPr>
          </w:p>
          <w:p w14:paraId="36712F1F" w14:textId="77777777" w:rsidR="0030053F" w:rsidRPr="0030053F" w:rsidRDefault="0030053F" w:rsidP="0030053F">
            <w:pPr>
              <w:spacing w:before="113"/>
              <w:rPr>
                <w:rFonts w:eastAsia="DejaVuSans" w:cs="Tahoma"/>
                <w:i/>
                <w:szCs w:val="20"/>
                <w:lang w:eastAsia="zh-CN" w:bidi="fr-FR"/>
              </w:rPr>
            </w:pPr>
          </w:p>
        </w:tc>
      </w:tr>
    </w:tbl>
    <w:p w14:paraId="44AF7A2D" w14:textId="52BFD917" w:rsidR="0030053F" w:rsidRPr="0030053F" w:rsidRDefault="0030053F" w:rsidP="0030053F">
      <w:pPr>
        <w:rPr>
          <w:rFonts w:eastAsia="DejaVuSans" w:cs="Tahoma"/>
          <w:szCs w:val="20"/>
          <w:lang w:eastAsia="zh-CN" w:bidi="fr-FR"/>
        </w:rPr>
      </w:pPr>
    </w:p>
    <w:p w14:paraId="7ED51912" w14:textId="77777777" w:rsidR="0030053F" w:rsidRPr="0030053F" w:rsidRDefault="0030053F" w:rsidP="0030053F">
      <w:pPr>
        <w:rPr>
          <w:rFonts w:eastAsia="DejaVuSans" w:cs="Tahoma"/>
          <w:szCs w:val="20"/>
          <w:lang w:eastAsia="zh-CN" w:bidi="fr-FR"/>
        </w:rPr>
      </w:pPr>
    </w:p>
    <w:p w14:paraId="502FD1DB" w14:textId="77777777" w:rsidR="0030053F" w:rsidRPr="0030053F" w:rsidRDefault="0030053F" w:rsidP="0030053F">
      <w:pPr>
        <w:numPr>
          <w:ilvl w:val="0"/>
          <w:numId w:val="44"/>
        </w:numPr>
        <w:rPr>
          <w:rFonts w:eastAsia="DejaVuSans" w:cs="Tahoma"/>
          <w:szCs w:val="20"/>
          <w:lang w:eastAsia="zh-CN" w:bidi="fr-FR"/>
        </w:rPr>
      </w:pPr>
      <w:r w:rsidRPr="0030053F">
        <w:rPr>
          <w:rFonts w:eastAsia="DejaVuSans" w:cs="Tahoma"/>
          <w:szCs w:val="20"/>
          <w:lang w:eastAsia="zh-CN" w:bidi="fr-FR"/>
        </w:rPr>
        <w:lastRenderedPageBreak/>
        <w:t>Production d’un modèle de rapport remis au comité social d’administration (CSA)</w:t>
      </w:r>
    </w:p>
    <w:p w14:paraId="5592A463" w14:textId="77777777" w:rsidR="0030053F" w:rsidRPr="0030053F" w:rsidRDefault="0030053F" w:rsidP="0030053F">
      <w:pPr>
        <w:ind w:left="720"/>
        <w:rPr>
          <w:rFonts w:eastAsia="DejaVuSans" w:cs="Tahoma"/>
          <w:szCs w:val="20"/>
          <w:lang w:eastAsia="zh-CN" w:bidi="fr-FR"/>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4"/>
      </w:tblGrid>
      <w:tr w:rsidR="0030053F" w:rsidRPr="0030053F" w14:paraId="5E8DB177" w14:textId="77777777" w:rsidTr="00F128BD">
        <w:tc>
          <w:tcPr>
            <w:tcW w:w="9774" w:type="dxa"/>
            <w:shd w:val="clear" w:color="auto" w:fill="CCCCCC"/>
          </w:tcPr>
          <w:p w14:paraId="75B93E08" w14:textId="77777777" w:rsidR="0030053F" w:rsidRPr="0030053F" w:rsidRDefault="0030053F" w:rsidP="0030053F">
            <w:pPr>
              <w:rPr>
                <w:rFonts w:eastAsia="DejaVuSans" w:cs="Tahoma"/>
                <w:b/>
                <w:bCs/>
                <w:i/>
                <w:szCs w:val="20"/>
                <w:lang w:eastAsia="zh-CN" w:bidi="fr-FR"/>
              </w:rPr>
            </w:pPr>
            <w:r w:rsidRPr="0030053F">
              <w:rPr>
                <w:rFonts w:eastAsia="DejaVuSans" w:cs="Tahoma"/>
                <w:b/>
                <w:bCs/>
                <w:i/>
                <w:iCs/>
                <w:szCs w:val="20"/>
                <w:u w:val="single"/>
                <w:lang w:eastAsia="zh-CN" w:bidi="fr-FR"/>
              </w:rPr>
              <w:t>Éléments de réponse</w:t>
            </w:r>
            <w:r w:rsidRPr="0030053F">
              <w:rPr>
                <w:rFonts w:ascii="Calibri" w:eastAsia="DejaVuSans" w:hAnsi="Calibri" w:cs="Calibri"/>
                <w:i/>
                <w:szCs w:val="20"/>
                <w:lang w:eastAsia="zh-CN" w:bidi="fr-FR"/>
              </w:rPr>
              <w:t> </w:t>
            </w:r>
            <w:r w:rsidRPr="0030053F">
              <w:rPr>
                <w:rFonts w:eastAsia="DejaVuSans" w:cs="Tahoma"/>
                <w:i/>
                <w:szCs w:val="20"/>
                <w:lang w:eastAsia="zh-CN" w:bidi="fr-FR"/>
              </w:rPr>
              <w:t>:</w:t>
            </w:r>
          </w:p>
        </w:tc>
      </w:tr>
      <w:tr w:rsidR="0030053F" w:rsidRPr="0030053F" w14:paraId="557A8232" w14:textId="77777777" w:rsidTr="00F128BD">
        <w:tc>
          <w:tcPr>
            <w:tcW w:w="9774" w:type="dxa"/>
            <w:shd w:val="clear" w:color="auto" w:fill="auto"/>
          </w:tcPr>
          <w:p w14:paraId="7CDE061B" w14:textId="77777777" w:rsidR="0030053F" w:rsidRPr="0030053F" w:rsidRDefault="0030053F" w:rsidP="0030053F">
            <w:pPr>
              <w:spacing w:before="113"/>
              <w:rPr>
                <w:rFonts w:eastAsia="DejaVuSans" w:cs="Tahoma"/>
                <w:i/>
                <w:szCs w:val="20"/>
                <w:lang w:eastAsia="zh-CN" w:bidi="fr-FR"/>
              </w:rPr>
            </w:pPr>
          </w:p>
          <w:p w14:paraId="6C9D3EE1" w14:textId="77777777" w:rsidR="0030053F" w:rsidRPr="0030053F" w:rsidRDefault="0030053F" w:rsidP="0030053F">
            <w:pPr>
              <w:spacing w:before="113"/>
              <w:rPr>
                <w:rFonts w:eastAsia="DejaVuSans" w:cs="Tahoma"/>
                <w:i/>
                <w:szCs w:val="20"/>
                <w:lang w:eastAsia="zh-CN" w:bidi="fr-FR"/>
              </w:rPr>
            </w:pPr>
          </w:p>
          <w:p w14:paraId="67822E5A" w14:textId="77777777" w:rsidR="0030053F" w:rsidRPr="0030053F" w:rsidRDefault="0030053F" w:rsidP="0030053F">
            <w:pPr>
              <w:spacing w:before="113"/>
              <w:rPr>
                <w:rFonts w:eastAsia="DejaVuSans" w:cs="Tahoma"/>
                <w:i/>
                <w:szCs w:val="20"/>
                <w:lang w:eastAsia="zh-CN" w:bidi="fr-FR"/>
              </w:rPr>
            </w:pPr>
          </w:p>
          <w:p w14:paraId="08393333" w14:textId="77777777" w:rsidR="0030053F" w:rsidRPr="0030053F" w:rsidRDefault="0030053F" w:rsidP="0030053F">
            <w:pPr>
              <w:spacing w:before="113"/>
              <w:rPr>
                <w:rFonts w:eastAsia="DejaVuSans" w:cs="Tahoma"/>
                <w:i/>
                <w:szCs w:val="20"/>
                <w:lang w:eastAsia="zh-CN" w:bidi="fr-FR"/>
              </w:rPr>
            </w:pPr>
          </w:p>
          <w:p w14:paraId="156DF2B6" w14:textId="77777777" w:rsidR="0030053F" w:rsidRPr="0030053F" w:rsidRDefault="0030053F" w:rsidP="0030053F">
            <w:pPr>
              <w:spacing w:before="113"/>
              <w:rPr>
                <w:rFonts w:eastAsia="DejaVuSans" w:cs="Tahoma"/>
                <w:i/>
                <w:szCs w:val="20"/>
                <w:lang w:eastAsia="zh-CN" w:bidi="fr-FR"/>
              </w:rPr>
            </w:pPr>
          </w:p>
          <w:p w14:paraId="3604F906" w14:textId="77777777" w:rsidR="0030053F" w:rsidRPr="0030053F" w:rsidRDefault="0030053F" w:rsidP="0030053F">
            <w:pPr>
              <w:spacing w:before="113"/>
              <w:rPr>
                <w:rFonts w:eastAsia="DejaVuSans" w:cs="Tahoma"/>
                <w:i/>
                <w:szCs w:val="20"/>
                <w:lang w:eastAsia="zh-CN" w:bidi="fr-FR"/>
              </w:rPr>
            </w:pPr>
          </w:p>
          <w:p w14:paraId="77D22AE6" w14:textId="77777777" w:rsidR="0030053F" w:rsidRPr="0030053F" w:rsidRDefault="0030053F" w:rsidP="0030053F">
            <w:pPr>
              <w:spacing w:before="113"/>
              <w:rPr>
                <w:rFonts w:eastAsia="DejaVuSans" w:cs="Tahoma"/>
                <w:i/>
                <w:szCs w:val="20"/>
                <w:lang w:eastAsia="zh-CN" w:bidi="fr-FR"/>
              </w:rPr>
            </w:pPr>
          </w:p>
          <w:p w14:paraId="54C4C3F2" w14:textId="77777777" w:rsidR="0030053F" w:rsidRPr="0030053F" w:rsidRDefault="0030053F" w:rsidP="0030053F">
            <w:pPr>
              <w:spacing w:before="113"/>
              <w:rPr>
                <w:rFonts w:eastAsia="DejaVuSans" w:cs="Tahoma"/>
                <w:i/>
                <w:szCs w:val="20"/>
                <w:lang w:eastAsia="zh-CN" w:bidi="fr-FR"/>
              </w:rPr>
            </w:pPr>
          </w:p>
          <w:p w14:paraId="1B9E07A3" w14:textId="77777777" w:rsidR="0030053F" w:rsidRPr="0030053F" w:rsidRDefault="0030053F" w:rsidP="0030053F">
            <w:pPr>
              <w:spacing w:before="113"/>
              <w:rPr>
                <w:rFonts w:eastAsia="DejaVuSans" w:cs="Tahoma"/>
                <w:i/>
                <w:szCs w:val="20"/>
                <w:lang w:eastAsia="zh-CN" w:bidi="fr-FR"/>
              </w:rPr>
            </w:pPr>
          </w:p>
          <w:p w14:paraId="1897C133" w14:textId="77777777" w:rsidR="0030053F" w:rsidRPr="0030053F" w:rsidRDefault="0030053F" w:rsidP="0030053F">
            <w:pPr>
              <w:spacing w:before="113"/>
              <w:rPr>
                <w:rFonts w:eastAsia="DejaVuSans" w:cs="Tahoma"/>
                <w:i/>
                <w:szCs w:val="20"/>
                <w:lang w:eastAsia="zh-CN" w:bidi="fr-FR"/>
              </w:rPr>
            </w:pPr>
          </w:p>
          <w:p w14:paraId="10DB71DC" w14:textId="77777777" w:rsidR="0030053F" w:rsidRPr="0030053F" w:rsidRDefault="0030053F" w:rsidP="0030053F">
            <w:pPr>
              <w:spacing w:before="113"/>
              <w:rPr>
                <w:rFonts w:eastAsia="DejaVuSans" w:cs="Tahoma"/>
                <w:i/>
                <w:szCs w:val="20"/>
                <w:lang w:eastAsia="zh-CN" w:bidi="fr-FR"/>
              </w:rPr>
            </w:pPr>
          </w:p>
          <w:p w14:paraId="4DABBE77" w14:textId="77777777" w:rsidR="0030053F" w:rsidRPr="0030053F" w:rsidRDefault="0030053F" w:rsidP="0030053F">
            <w:pPr>
              <w:spacing w:before="113"/>
              <w:rPr>
                <w:rFonts w:eastAsia="DejaVuSans" w:cs="Tahoma"/>
                <w:i/>
                <w:szCs w:val="20"/>
                <w:lang w:eastAsia="zh-CN" w:bidi="fr-FR"/>
              </w:rPr>
            </w:pPr>
          </w:p>
          <w:p w14:paraId="50B6C840" w14:textId="1196351B" w:rsidR="0030053F" w:rsidRDefault="0030053F" w:rsidP="0030053F">
            <w:pPr>
              <w:spacing w:before="113"/>
              <w:rPr>
                <w:rFonts w:eastAsia="DejaVuSans" w:cs="Tahoma"/>
                <w:i/>
                <w:szCs w:val="20"/>
                <w:lang w:eastAsia="zh-CN" w:bidi="fr-FR"/>
              </w:rPr>
            </w:pPr>
          </w:p>
          <w:p w14:paraId="4A7FFB7D" w14:textId="2ADFCA78" w:rsidR="00F128BD" w:rsidRDefault="00F128BD" w:rsidP="0030053F">
            <w:pPr>
              <w:spacing w:before="113"/>
              <w:rPr>
                <w:rFonts w:eastAsia="DejaVuSans" w:cs="Tahoma"/>
                <w:i/>
                <w:szCs w:val="20"/>
                <w:lang w:eastAsia="zh-CN" w:bidi="fr-FR"/>
              </w:rPr>
            </w:pPr>
          </w:p>
          <w:p w14:paraId="66673230" w14:textId="1FFD380D" w:rsidR="00F128BD" w:rsidRDefault="00F128BD" w:rsidP="0030053F">
            <w:pPr>
              <w:spacing w:before="113"/>
              <w:rPr>
                <w:rFonts w:eastAsia="DejaVuSans" w:cs="Tahoma"/>
                <w:i/>
                <w:szCs w:val="20"/>
                <w:lang w:eastAsia="zh-CN" w:bidi="fr-FR"/>
              </w:rPr>
            </w:pPr>
          </w:p>
          <w:p w14:paraId="505C11AE" w14:textId="771F1A92" w:rsidR="00F128BD" w:rsidRDefault="00F128BD" w:rsidP="0030053F">
            <w:pPr>
              <w:spacing w:before="113"/>
              <w:rPr>
                <w:rFonts w:eastAsia="DejaVuSans" w:cs="Tahoma"/>
                <w:i/>
                <w:szCs w:val="20"/>
                <w:lang w:eastAsia="zh-CN" w:bidi="fr-FR"/>
              </w:rPr>
            </w:pPr>
          </w:p>
          <w:p w14:paraId="7F4B557C" w14:textId="081B7F65" w:rsidR="00F128BD" w:rsidRDefault="00F128BD" w:rsidP="0030053F">
            <w:pPr>
              <w:spacing w:before="113"/>
              <w:rPr>
                <w:rFonts w:eastAsia="DejaVuSans" w:cs="Tahoma"/>
                <w:i/>
                <w:szCs w:val="20"/>
                <w:lang w:eastAsia="zh-CN" w:bidi="fr-FR"/>
              </w:rPr>
            </w:pPr>
          </w:p>
          <w:p w14:paraId="21F2F739" w14:textId="0102FBA9" w:rsidR="00F128BD" w:rsidRDefault="00F128BD" w:rsidP="0030053F">
            <w:pPr>
              <w:spacing w:before="113"/>
              <w:rPr>
                <w:rFonts w:eastAsia="DejaVuSans" w:cs="Tahoma"/>
                <w:i/>
                <w:szCs w:val="20"/>
                <w:lang w:eastAsia="zh-CN" w:bidi="fr-FR"/>
              </w:rPr>
            </w:pPr>
          </w:p>
          <w:p w14:paraId="6A7D2D7A" w14:textId="5F468C2B" w:rsidR="00F128BD" w:rsidRDefault="00F128BD" w:rsidP="0030053F">
            <w:pPr>
              <w:spacing w:before="113"/>
              <w:rPr>
                <w:rFonts w:eastAsia="DejaVuSans" w:cs="Tahoma"/>
                <w:i/>
                <w:szCs w:val="20"/>
                <w:lang w:eastAsia="zh-CN" w:bidi="fr-FR"/>
              </w:rPr>
            </w:pPr>
          </w:p>
          <w:p w14:paraId="307C33AD" w14:textId="27D73676" w:rsidR="00F128BD" w:rsidRDefault="00F128BD" w:rsidP="0030053F">
            <w:pPr>
              <w:spacing w:before="113"/>
              <w:rPr>
                <w:rFonts w:eastAsia="DejaVuSans" w:cs="Tahoma"/>
                <w:i/>
                <w:szCs w:val="20"/>
                <w:lang w:eastAsia="zh-CN" w:bidi="fr-FR"/>
              </w:rPr>
            </w:pPr>
          </w:p>
          <w:p w14:paraId="065112B4" w14:textId="6F4741F4" w:rsidR="00F128BD" w:rsidRDefault="00F128BD" w:rsidP="0030053F">
            <w:pPr>
              <w:spacing w:before="113"/>
              <w:rPr>
                <w:rFonts w:eastAsia="DejaVuSans" w:cs="Tahoma"/>
                <w:i/>
                <w:szCs w:val="20"/>
                <w:lang w:eastAsia="zh-CN" w:bidi="fr-FR"/>
              </w:rPr>
            </w:pPr>
          </w:p>
          <w:p w14:paraId="1BBA212F" w14:textId="4E97BF25" w:rsidR="00F128BD" w:rsidRDefault="00F128BD" w:rsidP="0030053F">
            <w:pPr>
              <w:spacing w:before="113"/>
              <w:rPr>
                <w:rFonts w:eastAsia="DejaVuSans" w:cs="Tahoma"/>
                <w:i/>
                <w:szCs w:val="20"/>
                <w:lang w:eastAsia="zh-CN" w:bidi="fr-FR"/>
              </w:rPr>
            </w:pPr>
          </w:p>
          <w:p w14:paraId="2E8CDBB0" w14:textId="6CD4C255" w:rsidR="00F128BD" w:rsidRDefault="00F128BD" w:rsidP="0030053F">
            <w:pPr>
              <w:spacing w:before="113"/>
              <w:rPr>
                <w:rFonts w:eastAsia="DejaVuSans" w:cs="Tahoma"/>
                <w:i/>
                <w:szCs w:val="20"/>
                <w:lang w:eastAsia="zh-CN" w:bidi="fr-FR"/>
              </w:rPr>
            </w:pPr>
          </w:p>
          <w:p w14:paraId="39301716" w14:textId="04F28987" w:rsidR="00F128BD" w:rsidRDefault="00F128BD" w:rsidP="0030053F">
            <w:pPr>
              <w:spacing w:before="113"/>
              <w:rPr>
                <w:rFonts w:eastAsia="DejaVuSans" w:cs="Tahoma"/>
                <w:i/>
                <w:szCs w:val="20"/>
                <w:lang w:eastAsia="zh-CN" w:bidi="fr-FR"/>
              </w:rPr>
            </w:pPr>
          </w:p>
          <w:p w14:paraId="6792AE0C" w14:textId="012BF06F" w:rsidR="00F128BD" w:rsidRDefault="00F128BD" w:rsidP="0030053F">
            <w:pPr>
              <w:spacing w:before="113"/>
              <w:rPr>
                <w:rFonts w:eastAsia="DejaVuSans" w:cs="Tahoma"/>
                <w:i/>
                <w:szCs w:val="20"/>
                <w:lang w:eastAsia="zh-CN" w:bidi="fr-FR"/>
              </w:rPr>
            </w:pPr>
          </w:p>
          <w:p w14:paraId="0DB37F49" w14:textId="3A26C666" w:rsidR="00F128BD" w:rsidRDefault="00F128BD" w:rsidP="0030053F">
            <w:pPr>
              <w:spacing w:before="113"/>
              <w:rPr>
                <w:rFonts w:eastAsia="DejaVuSans" w:cs="Tahoma"/>
                <w:i/>
                <w:szCs w:val="20"/>
                <w:lang w:eastAsia="zh-CN" w:bidi="fr-FR"/>
              </w:rPr>
            </w:pPr>
          </w:p>
          <w:p w14:paraId="7C9602D7" w14:textId="21F7FB14" w:rsidR="00F128BD" w:rsidRDefault="00F128BD" w:rsidP="0030053F">
            <w:pPr>
              <w:spacing w:before="113"/>
              <w:rPr>
                <w:rFonts w:eastAsia="DejaVuSans" w:cs="Tahoma"/>
                <w:i/>
                <w:szCs w:val="20"/>
                <w:lang w:eastAsia="zh-CN" w:bidi="fr-FR"/>
              </w:rPr>
            </w:pPr>
          </w:p>
          <w:p w14:paraId="4167E33D" w14:textId="4985851C" w:rsidR="00F128BD" w:rsidRDefault="00F128BD" w:rsidP="0030053F">
            <w:pPr>
              <w:spacing w:before="113"/>
              <w:rPr>
                <w:rFonts w:eastAsia="DejaVuSans" w:cs="Tahoma"/>
                <w:i/>
                <w:szCs w:val="20"/>
                <w:lang w:eastAsia="zh-CN" w:bidi="fr-FR"/>
              </w:rPr>
            </w:pPr>
          </w:p>
          <w:p w14:paraId="225056DE" w14:textId="7F21585D" w:rsidR="00F128BD" w:rsidRDefault="00F128BD" w:rsidP="0030053F">
            <w:pPr>
              <w:spacing w:before="113"/>
              <w:rPr>
                <w:rFonts w:eastAsia="DejaVuSans" w:cs="Tahoma"/>
                <w:i/>
                <w:szCs w:val="20"/>
                <w:lang w:eastAsia="zh-CN" w:bidi="fr-FR"/>
              </w:rPr>
            </w:pPr>
          </w:p>
          <w:p w14:paraId="3D47E032" w14:textId="0970B41C" w:rsidR="00F128BD" w:rsidRDefault="00F128BD" w:rsidP="0030053F">
            <w:pPr>
              <w:spacing w:before="113"/>
              <w:rPr>
                <w:rFonts w:eastAsia="DejaVuSans" w:cs="Tahoma"/>
                <w:i/>
                <w:szCs w:val="20"/>
                <w:lang w:eastAsia="zh-CN" w:bidi="fr-FR"/>
              </w:rPr>
            </w:pPr>
          </w:p>
          <w:p w14:paraId="43BA56C3" w14:textId="5E9F4058" w:rsidR="00F128BD" w:rsidRDefault="00F128BD" w:rsidP="0030053F">
            <w:pPr>
              <w:spacing w:before="113"/>
              <w:rPr>
                <w:rFonts w:eastAsia="DejaVuSans" w:cs="Tahoma"/>
                <w:i/>
                <w:szCs w:val="20"/>
                <w:lang w:eastAsia="zh-CN" w:bidi="fr-FR"/>
              </w:rPr>
            </w:pPr>
          </w:p>
          <w:p w14:paraId="7EBF72CB" w14:textId="11A3C877" w:rsidR="00F128BD" w:rsidRPr="0030053F" w:rsidRDefault="00F128BD" w:rsidP="0030053F">
            <w:pPr>
              <w:spacing w:before="113"/>
              <w:rPr>
                <w:rFonts w:eastAsia="DejaVuSans" w:cs="Tahoma"/>
                <w:i/>
                <w:szCs w:val="20"/>
                <w:lang w:eastAsia="zh-CN" w:bidi="fr-FR"/>
              </w:rPr>
            </w:pPr>
          </w:p>
          <w:p w14:paraId="0F2D241B" w14:textId="77777777" w:rsidR="0030053F" w:rsidRPr="0030053F" w:rsidRDefault="0030053F" w:rsidP="0030053F">
            <w:pPr>
              <w:spacing w:before="113"/>
              <w:rPr>
                <w:rFonts w:eastAsia="DejaVuSans" w:cs="Tahoma"/>
                <w:i/>
                <w:szCs w:val="20"/>
                <w:lang w:eastAsia="zh-CN" w:bidi="fr-FR"/>
              </w:rPr>
            </w:pPr>
          </w:p>
          <w:p w14:paraId="51CEE604" w14:textId="77777777" w:rsidR="0030053F" w:rsidRPr="0030053F" w:rsidRDefault="0030053F" w:rsidP="0030053F">
            <w:pPr>
              <w:spacing w:before="113"/>
              <w:rPr>
                <w:rFonts w:eastAsia="DejaVuSans" w:cs="Tahoma"/>
                <w:i/>
                <w:szCs w:val="20"/>
                <w:lang w:eastAsia="zh-CN" w:bidi="fr-FR"/>
              </w:rPr>
            </w:pPr>
          </w:p>
          <w:p w14:paraId="095B08DD" w14:textId="77777777" w:rsidR="0030053F" w:rsidRPr="0030053F" w:rsidRDefault="0030053F" w:rsidP="0030053F">
            <w:pPr>
              <w:spacing w:before="113"/>
              <w:rPr>
                <w:rFonts w:eastAsia="DejaVuSans" w:cs="Tahoma"/>
                <w:i/>
                <w:szCs w:val="20"/>
                <w:lang w:eastAsia="zh-CN" w:bidi="fr-FR"/>
              </w:rPr>
            </w:pPr>
          </w:p>
          <w:p w14:paraId="046FBEDC" w14:textId="77777777" w:rsidR="0030053F" w:rsidRPr="0030053F" w:rsidRDefault="0030053F" w:rsidP="0030053F">
            <w:pPr>
              <w:spacing w:before="113"/>
              <w:rPr>
                <w:rFonts w:eastAsia="DejaVuSans" w:cs="Tahoma"/>
                <w:i/>
                <w:szCs w:val="20"/>
                <w:lang w:eastAsia="zh-CN" w:bidi="fr-FR"/>
              </w:rPr>
            </w:pPr>
          </w:p>
          <w:p w14:paraId="7FE37E8A" w14:textId="5A91E83F" w:rsidR="0030053F" w:rsidRPr="0030053F" w:rsidRDefault="0030053F" w:rsidP="0030053F">
            <w:pPr>
              <w:spacing w:before="113"/>
              <w:rPr>
                <w:rFonts w:eastAsia="DejaVuSans" w:cs="Tahoma"/>
                <w:i/>
                <w:szCs w:val="20"/>
                <w:lang w:eastAsia="zh-CN" w:bidi="fr-FR"/>
              </w:rPr>
            </w:pPr>
          </w:p>
        </w:tc>
      </w:tr>
    </w:tbl>
    <w:p w14:paraId="2474F071" w14:textId="3FCBC85C" w:rsidR="00F128BD" w:rsidRPr="0030053F" w:rsidRDefault="00F128BD" w:rsidP="0030053F">
      <w:pPr>
        <w:rPr>
          <w:rFonts w:eastAsia="DejaVuSans" w:cs="Tahoma"/>
          <w:szCs w:val="20"/>
          <w:u w:val="single"/>
          <w:lang w:eastAsia="zh-CN" w:bidi="fr-FR"/>
        </w:rPr>
      </w:pPr>
    </w:p>
    <w:p w14:paraId="4BB37E03" w14:textId="77777777" w:rsidR="009B7647" w:rsidRDefault="009B7647">
      <w:pPr>
        <w:widowControl/>
        <w:suppressAutoHyphens w:val="0"/>
        <w:jc w:val="left"/>
        <w:rPr>
          <w:rFonts w:eastAsia="DejaVuSans" w:cs="Tahoma"/>
          <w:szCs w:val="20"/>
          <w:lang w:eastAsia="zh-CN" w:bidi="fr-FR"/>
        </w:rPr>
      </w:pPr>
      <w:r>
        <w:rPr>
          <w:rFonts w:eastAsia="DejaVuSans" w:cs="Tahoma"/>
          <w:szCs w:val="20"/>
          <w:lang w:eastAsia="zh-CN" w:bidi="fr-FR"/>
        </w:rPr>
        <w:br w:type="page"/>
      </w:r>
    </w:p>
    <w:p w14:paraId="27832A51" w14:textId="3079CCD3" w:rsidR="0030053F" w:rsidRPr="0030053F" w:rsidRDefault="0030053F" w:rsidP="0030053F">
      <w:pPr>
        <w:numPr>
          <w:ilvl w:val="0"/>
          <w:numId w:val="44"/>
        </w:numPr>
        <w:rPr>
          <w:rFonts w:eastAsia="DejaVuSans" w:cs="Tahoma"/>
          <w:szCs w:val="20"/>
          <w:u w:val="single"/>
          <w:lang w:eastAsia="zh-CN" w:bidi="fr-FR"/>
        </w:rPr>
      </w:pPr>
      <w:bookmarkStart w:id="1" w:name="_GoBack"/>
      <w:bookmarkEnd w:id="1"/>
      <w:r w:rsidRPr="0030053F">
        <w:rPr>
          <w:rFonts w:eastAsia="DejaVuSans" w:cs="Tahoma"/>
          <w:szCs w:val="20"/>
          <w:lang w:eastAsia="zh-CN" w:bidi="fr-FR"/>
        </w:rPr>
        <w:lastRenderedPageBreak/>
        <w:t>Description de la capacité à pallier les absences des médecins et à répondre aux demandes ponctuelles tant sur la partie «</w:t>
      </w:r>
      <w:r w:rsidRPr="0030053F">
        <w:rPr>
          <w:rFonts w:ascii="Calibri" w:eastAsia="DejaVuSans" w:hAnsi="Calibri" w:cs="Calibri"/>
          <w:szCs w:val="20"/>
          <w:lang w:eastAsia="zh-CN" w:bidi="fr-FR"/>
        </w:rPr>
        <w:t> </w:t>
      </w:r>
      <w:r w:rsidRPr="0030053F">
        <w:rPr>
          <w:rFonts w:eastAsia="DejaVuSans" w:cs="Tahoma"/>
          <w:szCs w:val="20"/>
          <w:lang w:eastAsia="zh-CN" w:bidi="fr-FR"/>
        </w:rPr>
        <w:t>suivi médical</w:t>
      </w:r>
      <w:r w:rsidRPr="0030053F">
        <w:rPr>
          <w:rFonts w:ascii="Calibri" w:eastAsia="DejaVuSans" w:hAnsi="Calibri" w:cs="Calibri"/>
          <w:szCs w:val="20"/>
          <w:lang w:eastAsia="zh-CN" w:bidi="fr-FR"/>
        </w:rPr>
        <w:t> </w:t>
      </w:r>
      <w:r w:rsidRPr="0030053F">
        <w:rPr>
          <w:rFonts w:eastAsia="DejaVuSans" w:cs="Marianne"/>
          <w:szCs w:val="20"/>
          <w:lang w:eastAsia="zh-CN" w:bidi="fr-FR"/>
        </w:rPr>
        <w:t>»</w:t>
      </w:r>
      <w:r w:rsidRPr="0030053F">
        <w:rPr>
          <w:rFonts w:eastAsia="DejaVuSans" w:cs="Tahoma"/>
          <w:szCs w:val="20"/>
          <w:lang w:eastAsia="zh-CN" w:bidi="fr-FR"/>
        </w:rPr>
        <w:t xml:space="preserve"> que sur la partie «</w:t>
      </w:r>
      <w:r w:rsidRPr="0030053F">
        <w:rPr>
          <w:rFonts w:ascii="Calibri" w:eastAsia="DejaVuSans" w:hAnsi="Calibri" w:cs="Calibri"/>
          <w:szCs w:val="20"/>
          <w:lang w:eastAsia="zh-CN" w:bidi="fr-FR"/>
        </w:rPr>
        <w:t> </w:t>
      </w:r>
      <w:r w:rsidRPr="0030053F">
        <w:rPr>
          <w:rFonts w:eastAsia="DejaVuSans" w:cs="Tahoma"/>
          <w:szCs w:val="20"/>
          <w:lang w:eastAsia="zh-CN" w:bidi="fr-FR"/>
        </w:rPr>
        <w:t>tiers temps</w:t>
      </w:r>
      <w:r w:rsidRPr="0030053F">
        <w:rPr>
          <w:rFonts w:ascii="Calibri" w:eastAsia="DejaVuSans" w:hAnsi="Calibri" w:cs="Calibri"/>
          <w:szCs w:val="20"/>
          <w:lang w:eastAsia="zh-CN" w:bidi="fr-FR"/>
        </w:rPr>
        <w:t> </w:t>
      </w:r>
      <w:r w:rsidRPr="0030053F">
        <w:rPr>
          <w:rFonts w:eastAsia="DejaVuSans" w:cs="Marianne"/>
          <w:szCs w:val="20"/>
          <w:lang w:eastAsia="zh-CN" w:bidi="fr-FR"/>
        </w:rPr>
        <w:t>»</w:t>
      </w:r>
      <w:r w:rsidRPr="0030053F">
        <w:rPr>
          <w:rFonts w:eastAsia="DejaVuSans" w:cs="Tahoma"/>
          <w:szCs w:val="20"/>
          <w:lang w:eastAsia="zh-CN" w:bidi="fr-FR"/>
        </w:rPr>
        <w:t xml:space="preserve"> (1 page maximum)</w:t>
      </w:r>
    </w:p>
    <w:p w14:paraId="6DFB2137" w14:textId="77777777" w:rsidR="0030053F" w:rsidRPr="0030053F" w:rsidRDefault="0030053F" w:rsidP="0030053F">
      <w:pPr>
        <w:rPr>
          <w:rFonts w:eastAsia="DejaVuSans" w:cs="Tahoma"/>
          <w:szCs w:val="20"/>
          <w:lang w:eastAsia="zh-CN" w:bidi="fr-FR"/>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4"/>
      </w:tblGrid>
      <w:tr w:rsidR="0030053F" w:rsidRPr="0030053F" w14:paraId="793E8F2E" w14:textId="77777777" w:rsidTr="00F128BD">
        <w:tc>
          <w:tcPr>
            <w:tcW w:w="9774" w:type="dxa"/>
            <w:shd w:val="clear" w:color="auto" w:fill="CCCCCC"/>
          </w:tcPr>
          <w:p w14:paraId="5636393C" w14:textId="77777777" w:rsidR="0030053F" w:rsidRPr="0030053F" w:rsidRDefault="0030053F" w:rsidP="0030053F">
            <w:pPr>
              <w:rPr>
                <w:rFonts w:eastAsia="DejaVuSans" w:cs="Tahoma"/>
                <w:b/>
                <w:bCs/>
                <w:i/>
                <w:szCs w:val="20"/>
                <w:lang w:eastAsia="zh-CN" w:bidi="fr-FR"/>
              </w:rPr>
            </w:pPr>
            <w:r w:rsidRPr="0030053F">
              <w:rPr>
                <w:rFonts w:eastAsia="DejaVuSans" w:cs="Tahoma"/>
                <w:b/>
                <w:bCs/>
                <w:i/>
                <w:iCs/>
                <w:szCs w:val="20"/>
                <w:u w:val="single"/>
                <w:lang w:eastAsia="zh-CN" w:bidi="fr-FR"/>
              </w:rPr>
              <w:t>Éléments de réponse</w:t>
            </w:r>
            <w:r w:rsidRPr="0030053F">
              <w:rPr>
                <w:rFonts w:ascii="Calibri" w:eastAsia="DejaVuSans" w:hAnsi="Calibri" w:cs="Calibri"/>
                <w:i/>
                <w:szCs w:val="20"/>
                <w:lang w:eastAsia="zh-CN" w:bidi="fr-FR"/>
              </w:rPr>
              <w:t> </w:t>
            </w:r>
            <w:r w:rsidRPr="0030053F">
              <w:rPr>
                <w:rFonts w:eastAsia="DejaVuSans" w:cs="Tahoma"/>
                <w:i/>
                <w:szCs w:val="20"/>
                <w:lang w:eastAsia="zh-CN" w:bidi="fr-FR"/>
              </w:rPr>
              <w:t>:</w:t>
            </w:r>
          </w:p>
        </w:tc>
      </w:tr>
      <w:tr w:rsidR="0030053F" w:rsidRPr="0030053F" w14:paraId="3DC1B52D" w14:textId="77777777" w:rsidTr="00F128BD">
        <w:tc>
          <w:tcPr>
            <w:tcW w:w="9774" w:type="dxa"/>
            <w:shd w:val="clear" w:color="auto" w:fill="auto"/>
          </w:tcPr>
          <w:p w14:paraId="7007D67D" w14:textId="77777777" w:rsidR="0030053F" w:rsidRPr="0030053F" w:rsidRDefault="0030053F" w:rsidP="0030053F">
            <w:pPr>
              <w:spacing w:before="113"/>
              <w:rPr>
                <w:rFonts w:eastAsia="DejaVuSans" w:cs="Tahoma"/>
                <w:i/>
                <w:szCs w:val="20"/>
                <w:lang w:eastAsia="zh-CN" w:bidi="fr-FR"/>
              </w:rPr>
            </w:pPr>
          </w:p>
          <w:p w14:paraId="77BC6022" w14:textId="0C99730F" w:rsidR="0030053F" w:rsidRDefault="0030053F" w:rsidP="0030053F">
            <w:pPr>
              <w:spacing w:before="113"/>
              <w:rPr>
                <w:rFonts w:eastAsia="DejaVuSans" w:cs="Tahoma"/>
                <w:i/>
                <w:szCs w:val="20"/>
                <w:lang w:eastAsia="zh-CN" w:bidi="fr-FR"/>
              </w:rPr>
            </w:pPr>
          </w:p>
          <w:p w14:paraId="75DFB9ED" w14:textId="6B865AC9" w:rsidR="00AF2B15" w:rsidRDefault="00AF2B15" w:rsidP="0030053F">
            <w:pPr>
              <w:spacing w:before="113"/>
              <w:rPr>
                <w:rFonts w:eastAsia="DejaVuSans" w:cs="Tahoma"/>
                <w:i/>
                <w:szCs w:val="20"/>
                <w:lang w:eastAsia="zh-CN" w:bidi="fr-FR"/>
              </w:rPr>
            </w:pPr>
          </w:p>
          <w:p w14:paraId="1C55C29D" w14:textId="6E545EE8" w:rsidR="00AF2B15" w:rsidRDefault="00AF2B15" w:rsidP="0030053F">
            <w:pPr>
              <w:spacing w:before="113"/>
              <w:rPr>
                <w:rFonts w:eastAsia="DejaVuSans" w:cs="Tahoma"/>
                <w:i/>
                <w:szCs w:val="20"/>
                <w:lang w:eastAsia="zh-CN" w:bidi="fr-FR"/>
              </w:rPr>
            </w:pPr>
          </w:p>
          <w:p w14:paraId="35C9EE15" w14:textId="709AE538" w:rsidR="00AF2B15" w:rsidRDefault="00AF2B15" w:rsidP="0030053F">
            <w:pPr>
              <w:spacing w:before="113"/>
              <w:rPr>
                <w:rFonts w:eastAsia="DejaVuSans" w:cs="Tahoma"/>
                <w:i/>
                <w:szCs w:val="20"/>
                <w:lang w:eastAsia="zh-CN" w:bidi="fr-FR"/>
              </w:rPr>
            </w:pPr>
          </w:p>
          <w:p w14:paraId="015895DA" w14:textId="4FA142C5" w:rsidR="00AF2B15" w:rsidRDefault="00AF2B15" w:rsidP="0030053F">
            <w:pPr>
              <w:spacing w:before="113"/>
              <w:rPr>
                <w:rFonts w:eastAsia="DejaVuSans" w:cs="Tahoma"/>
                <w:i/>
                <w:szCs w:val="20"/>
                <w:lang w:eastAsia="zh-CN" w:bidi="fr-FR"/>
              </w:rPr>
            </w:pPr>
          </w:p>
          <w:p w14:paraId="788B57D4" w14:textId="4C4316F2" w:rsidR="00AF2B15" w:rsidRDefault="00AF2B15" w:rsidP="0030053F">
            <w:pPr>
              <w:spacing w:before="113"/>
              <w:rPr>
                <w:rFonts w:eastAsia="DejaVuSans" w:cs="Tahoma"/>
                <w:i/>
                <w:szCs w:val="20"/>
                <w:lang w:eastAsia="zh-CN" w:bidi="fr-FR"/>
              </w:rPr>
            </w:pPr>
          </w:p>
          <w:p w14:paraId="44D432C2" w14:textId="0D484E49" w:rsidR="00AF2B15" w:rsidRDefault="00AF2B15" w:rsidP="0030053F">
            <w:pPr>
              <w:spacing w:before="113"/>
              <w:rPr>
                <w:rFonts w:eastAsia="DejaVuSans" w:cs="Tahoma"/>
                <w:i/>
                <w:szCs w:val="20"/>
                <w:lang w:eastAsia="zh-CN" w:bidi="fr-FR"/>
              </w:rPr>
            </w:pPr>
          </w:p>
          <w:p w14:paraId="29F00EFA" w14:textId="5AF61934" w:rsidR="00AF2B15" w:rsidRDefault="00AF2B15" w:rsidP="0030053F">
            <w:pPr>
              <w:spacing w:before="113"/>
              <w:rPr>
                <w:rFonts w:eastAsia="DejaVuSans" w:cs="Tahoma"/>
                <w:i/>
                <w:szCs w:val="20"/>
                <w:lang w:eastAsia="zh-CN" w:bidi="fr-FR"/>
              </w:rPr>
            </w:pPr>
          </w:p>
          <w:p w14:paraId="2E31BF6D" w14:textId="3F579C28" w:rsidR="00AF2B15" w:rsidRDefault="00AF2B15" w:rsidP="0030053F">
            <w:pPr>
              <w:spacing w:before="113"/>
              <w:rPr>
                <w:rFonts w:eastAsia="DejaVuSans" w:cs="Tahoma"/>
                <w:i/>
                <w:szCs w:val="20"/>
                <w:lang w:eastAsia="zh-CN" w:bidi="fr-FR"/>
              </w:rPr>
            </w:pPr>
          </w:p>
          <w:p w14:paraId="1F0E7A2F" w14:textId="280810E3" w:rsidR="00AF2B15" w:rsidRDefault="00AF2B15" w:rsidP="0030053F">
            <w:pPr>
              <w:spacing w:before="113"/>
              <w:rPr>
                <w:rFonts w:eastAsia="DejaVuSans" w:cs="Tahoma"/>
                <w:i/>
                <w:szCs w:val="20"/>
                <w:lang w:eastAsia="zh-CN" w:bidi="fr-FR"/>
              </w:rPr>
            </w:pPr>
          </w:p>
          <w:p w14:paraId="587CA277" w14:textId="32A910C9" w:rsidR="00AF2B15" w:rsidRDefault="00AF2B15" w:rsidP="0030053F">
            <w:pPr>
              <w:spacing w:before="113"/>
              <w:rPr>
                <w:rFonts w:eastAsia="DejaVuSans" w:cs="Tahoma"/>
                <w:i/>
                <w:szCs w:val="20"/>
                <w:lang w:eastAsia="zh-CN" w:bidi="fr-FR"/>
              </w:rPr>
            </w:pPr>
          </w:p>
          <w:p w14:paraId="1AF5B382" w14:textId="218118D3" w:rsidR="00AF2B15" w:rsidRDefault="00AF2B15" w:rsidP="0030053F">
            <w:pPr>
              <w:spacing w:before="113"/>
              <w:rPr>
                <w:rFonts w:eastAsia="DejaVuSans" w:cs="Tahoma"/>
                <w:i/>
                <w:szCs w:val="20"/>
                <w:lang w:eastAsia="zh-CN" w:bidi="fr-FR"/>
              </w:rPr>
            </w:pPr>
          </w:p>
          <w:p w14:paraId="70A227CC" w14:textId="36DE5CCB" w:rsidR="00AF2B15" w:rsidRDefault="00AF2B15" w:rsidP="0030053F">
            <w:pPr>
              <w:spacing w:before="113"/>
              <w:rPr>
                <w:rFonts w:eastAsia="DejaVuSans" w:cs="Tahoma"/>
                <w:i/>
                <w:szCs w:val="20"/>
                <w:lang w:eastAsia="zh-CN" w:bidi="fr-FR"/>
              </w:rPr>
            </w:pPr>
          </w:p>
          <w:p w14:paraId="0B9A9F3B" w14:textId="2FE02990" w:rsidR="00AF2B15" w:rsidRDefault="00AF2B15" w:rsidP="0030053F">
            <w:pPr>
              <w:spacing w:before="113"/>
              <w:rPr>
                <w:rFonts w:eastAsia="DejaVuSans" w:cs="Tahoma"/>
                <w:i/>
                <w:szCs w:val="20"/>
                <w:lang w:eastAsia="zh-CN" w:bidi="fr-FR"/>
              </w:rPr>
            </w:pPr>
          </w:p>
          <w:p w14:paraId="45A752DA" w14:textId="0BC3A88F" w:rsidR="00AF2B15" w:rsidRDefault="00AF2B15" w:rsidP="0030053F">
            <w:pPr>
              <w:spacing w:before="113"/>
              <w:rPr>
                <w:rFonts w:eastAsia="DejaVuSans" w:cs="Tahoma"/>
                <w:i/>
                <w:szCs w:val="20"/>
                <w:lang w:eastAsia="zh-CN" w:bidi="fr-FR"/>
              </w:rPr>
            </w:pPr>
          </w:p>
          <w:p w14:paraId="6C26212E" w14:textId="3680A4C2" w:rsidR="00AF2B15" w:rsidRDefault="00AF2B15" w:rsidP="0030053F">
            <w:pPr>
              <w:spacing w:before="113"/>
              <w:rPr>
                <w:rFonts w:eastAsia="DejaVuSans" w:cs="Tahoma"/>
                <w:i/>
                <w:szCs w:val="20"/>
                <w:lang w:eastAsia="zh-CN" w:bidi="fr-FR"/>
              </w:rPr>
            </w:pPr>
          </w:p>
          <w:p w14:paraId="003D6618" w14:textId="01FB6016" w:rsidR="00AF2B15" w:rsidRDefault="00AF2B15" w:rsidP="0030053F">
            <w:pPr>
              <w:spacing w:before="113"/>
              <w:rPr>
                <w:rFonts w:eastAsia="DejaVuSans" w:cs="Tahoma"/>
                <w:i/>
                <w:szCs w:val="20"/>
                <w:lang w:eastAsia="zh-CN" w:bidi="fr-FR"/>
              </w:rPr>
            </w:pPr>
          </w:p>
          <w:p w14:paraId="173E11C6" w14:textId="5835FEC2" w:rsidR="00AF2B15" w:rsidRPr="0030053F" w:rsidRDefault="00AF2B15" w:rsidP="0030053F">
            <w:pPr>
              <w:spacing w:before="113"/>
              <w:rPr>
                <w:rFonts w:eastAsia="DejaVuSans" w:cs="Tahoma"/>
                <w:i/>
                <w:szCs w:val="20"/>
                <w:lang w:eastAsia="zh-CN" w:bidi="fr-FR"/>
              </w:rPr>
            </w:pPr>
          </w:p>
          <w:p w14:paraId="10C0F9C2" w14:textId="77777777" w:rsidR="0030053F" w:rsidRPr="0030053F" w:rsidRDefault="0030053F" w:rsidP="0030053F">
            <w:pPr>
              <w:spacing w:before="113"/>
              <w:rPr>
                <w:rFonts w:eastAsia="DejaVuSans" w:cs="Tahoma"/>
                <w:i/>
                <w:szCs w:val="20"/>
                <w:lang w:eastAsia="zh-CN" w:bidi="fr-FR"/>
              </w:rPr>
            </w:pPr>
          </w:p>
          <w:p w14:paraId="563A2F43" w14:textId="77777777" w:rsidR="0030053F" w:rsidRPr="0030053F" w:rsidRDefault="0030053F" w:rsidP="0030053F">
            <w:pPr>
              <w:spacing w:before="113"/>
              <w:rPr>
                <w:rFonts w:eastAsia="DejaVuSans" w:cs="Tahoma"/>
                <w:i/>
                <w:szCs w:val="20"/>
                <w:lang w:eastAsia="zh-CN" w:bidi="fr-FR"/>
              </w:rPr>
            </w:pPr>
          </w:p>
          <w:p w14:paraId="1134087E" w14:textId="77777777" w:rsidR="0030053F" w:rsidRPr="0030053F" w:rsidRDefault="0030053F" w:rsidP="0030053F">
            <w:pPr>
              <w:spacing w:before="113"/>
              <w:rPr>
                <w:rFonts w:eastAsia="DejaVuSans" w:cs="Tahoma"/>
                <w:i/>
                <w:szCs w:val="20"/>
                <w:lang w:eastAsia="zh-CN" w:bidi="fr-FR"/>
              </w:rPr>
            </w:pPr>
          </w:p>
          <w:p w14:paraId="14367383" w14:textId="77777777" w:rsidR="0030053F" w:rsidRPr="0030053F" w:rsidRDefault="0030053F" w:rsidP="0030053F">
            <w:pPr>
              <w:spacing w:before="113"/>
              <w:rPr>
                <w:rFonts w:eastAsia="DejaVuSans" w:cs="Tahoma"/>
                <w:i/>
                <w:szCs w:val="20"/>
                <w:lang w:eastAsia="zh-CN" w:bidi="fr-FR"/>
              </w:rPr>
            </w:pPr>
          </w:p>
          <w:p w14:paraId="07FA22BD" w14:textId="77777777" w:rsidR="0030053F" w:rsidRPr="0030053F" w:rsidRDefault="0030053F" w:rsidP="0030053F">
            <w:pPr>
              <w:spacing w:before="113"/>
              <w:rPr>
                <w:rFonts w:eastAsia="DejaVuSans" w:cs="Tahoma"/>
                <w:i/>
                <w:szCs w:val="20"/>
                <w:lang w:eastAsia="zh-CN" w:bidi="fr-FR"/>
              </w:rPr>
            </w:pPr>
          </w:p>
          <w:p w14:paraId="22135E57" w14:textId="77777777" w:rsidR="0030053F" w:rsidRPr="0030053F" w:rsidRDefault="0030053F" w:rsidP="0030053F">
            <w:pPr>
              <w:spacing w:before="113"/>
              <w:rPr>
                <w:rFonts w:eastAsia="DejaVuSans" w:cs="Tahoma"/>
                <w:i/>
                <w:szCs w:val="20"/>
                <w:lang w:eastAsia="zh-CN" w:bidi="fr-FR"/>
              </w:rPr>
            </w:pPr>
          </w:p>
          <w:p w14:paraId="5C16F37D" w14:textId="77777777" w:rsidR="0030053F" w:rsidRPr="0030053F" w:rsidRDefault="0030053F" w:rsidP="0030053F">
            <w:pPr>
              <w:spacing w:before="113"/>
              <w:rPr>
                <w:rFonts w:eastAsia="DejaVuSans" w:cs="Tahoma"/>
                <w:i/>
                <w:szCs w:val="20"/>
                <w:lang w:eastAsia="zh-CN" w:bidi="fr-FR"/>
              </w:rPr>
            </w:pPr>
          </w:p>
          <w:p w14:paraId="7787F1FA" w14:textId="77777777" w:rsidR="0030053F" w:rsidRPr="0030053F" w:rsidRDefault="0030053F" w:rsidP="0030053F">
            <w:pPr>
              <w:spacing w:before="113"/>
              <w:rPr>
                <w:rFonts w:eastAsia="DejaVuSans" w:cs="Tahoma"/>
                <w:i/>
                <w:szCs w:val="20"/>
                <w:lang w:eastAsia="zh-CN" w:bidi="fr-FR"/>
              </w:rPr>
            </w:pPr>
          </w:p>
          <w:p w14:paraId="355AEF6B" w14:textId="77777777" w:rsidR="0030053F" w:rsidRPr="0030053F" w:rsidRDefault="0030053F" w:rsidP="0030053F">
            <w:pPr>
              <w:spacing w:before="113"/>
              <w:rPr>
                <w:rFonts w:eastAsia="DejaVuSans" w:cs="Tahoma"/>
                <w:i/>
                <w:szCs w:val="20"/>
                <w:lang w:eastAsia="zh-CN" w:bidi="fr-FR"/>
              </w:rPr>
            </w:pPr>
          </w:p>
          <w:p w14:paraId="7C9FAF6A" w14:textId="77777777" w:rsidR="0030053F" w:rsidRPr="0030053F" w:rsidRDefault="0030053F" w:rsidP="0030053F">
            <w:pPr>
              <w:spacing w:before="113"/>
              <w:rPr>
                <w:rFonts w:eastAsia="DejaVuSans" w:cs="Tahoma"/>
                <w:i/>
                <w:szCs w:val="20"/>
                <w:lang w:eastAsia="zh-CN" w:bidi="fr-FR"/>
              </w:rPr>
            </w:pPr>
          </w:p>
          <w:p w14:paraId="151963A8" w14:textId="77777777" w:rsidR="0030053F" w:rsidRPr="0030053F" w:rsidRDefault="0030053F" w:rsidP="0030053F">
            <w:pPr>
              <w:spacing w:before="113"/>
              <w:rPr>
                <w:rFonts w:eastAsia="DejaVuSans" w:cs="Tahoma"/>
                <w:i/>
                <w:szCs w:val="20"/>
                <w:lang w:eastAsia="zh-CN" w:bidi="fr-FR"/>
              </w:rPr>
            </w:pPr>
          </w:p>
          <w:p w14:paraId="0A10D81C" w14:textId="77777777" w:rsidR="0030053F" w:rsidRPr="0030053F" w:rsidRDefault="0030053F" w:rsidP="0030053F">
            <w:pPr>
              <w:spacing w:before="113"/>
              <w:rPr>
                <w:rFonts w:eastAsia="DejaVuSans" w:cs="Tahoma"/>
                <w:i/>
                <w:szCs w:val="20"/>
                <w:lang w:eastAsia="zh-CN" w:bidi="fr-FR"/>
              </w:rPr>
            </w:pPr>
          </w:p>
          <w:p w14:paraId="433F66DD" w14:textId="77777777" w:rsidR="0030053F" w:rsidRPr="0030053F" w:rsidRDefault="0030053F" w:rsidP="0030053F">
            <w:pPr>
              <w:spacing w:before="113"/>
              <w:rPr>
                <w:rFonts w:eastAsia="DejaVuSans" w:cs="Tahoma"/>
                <w:i/>
                <w:szCs w:val="20"/>
                <w:lang w:eastAsia="zh-CN" w:bidi="fr-FR"/>
              </w:rPr>
            </w:pPr>
          </w:p>
          <w:p w14:paraId="725A0B11" w14:textId="77777777" w:rsidR="0030053F" w:rsidRPr="0030053F" w:rsidRDefault="0030053F" w:rsidP="0030053F">
            <w:pPr>
              <w:spacing w:before="113"/>
              <w:rPr>
                <w:rFonts w:eastAsia="DejaVuSans" w:cs="Tahoma"/>
                <w:i/>
                <w:szCs w:val="20"/>
                <w:lang w:eastAsia="zh-CN" w:bidi="fr-FR"/>
              </w:rPr>
            </w:pPr>
          </w:p>
          <w:p w14:paraId="036782C4" w14:textId="77777777" w:rsidR="0030053F" w:rsidRPr="0030053F" w:rsidRDefault="0030053F" w:rsidP="0030053F">
            <w:pPr>
              <w:spacing w:before="113"/>
              <w:rPr>
                <w:rFonts w:eastAsia="DejaVuSans" w:cs="Tahoma"/>
                <w:i/>
                <w:szCs w:val="20"/>
                <w:lang w:eastAsia="zh-CN" w:bidi="fr-FR"/>
              </w:rPr>
            </w:pPr>
          </w:p>
          <w:p w14:paraId="351048C9" w14:textId="77777777" w:rsidR="0030053F" w:rsidRPr="0030053F" w:rsidRDefault="0030053F" w:rsidP="0030053F">
            <w:pPr>
              <w:spacing w:before="113"/>
              <w:rPr>
                <w:rFonts w:eastAsia="DejaVuSans" w:cs="Tahoma"/>
                <w:i/>
                <w:szCs w:val="20"/>
                <w:lang w:eastAsia="zh-CN" w:bidi="fr-FR"/>
              </w:rPr>
            </w:pPr>
          </w:p>
          <w:p w14:paraId="4CC5079B" w14:textId="77777777" w:rsidR="0030053F" w:rsidRPr="0030053F" w:rsidRDefault="0030053F" w:rsidP="0030053F">
            <w:pPr>
              <w:spacing w:before="113"/>
              <w:rPr>
                <w:rFonts w:eastAsia="DejaVuSans" w:cs="Tahoma"/>
                <w:i/>
                <w:szCs w:val="20"/>
                <w:lang w:eastAsia="zh-CN" w:bidi="fr-FR"/>
              </w:rPr>
            </w:pPr>
          </w:p>
        </w:tc>
      </w:tr>
    </w:tbl>
    <w:p w14:paraId="4B506074" w14:textId="77777777" w:rsidR="0030053F" w:rsidRPr="0030053F" w:rsidRDefault="0030053F" w:rsidP="0030053F">
      <w:pPr>
        <w:rPr>
          <w:rFonts w:eastAsia="DejaVuSans" w:cs="Tahoma"/>
          <w:szCs w:val="20"/>
          <w:u w:val="single"/>
          <w:lang w:eastAsia="zh-CN" w:bidi="fr-FR"/>
        </w:rPr>
      </w:pPr>
    </w:p>
    <w:p w14:paraId="65912B90" w14:textId="77777777" w:rsidR="0030053F" w:rsidRPr="0030053F" w:rsidRDefault="0030053F" w:rsidP="0030053F">
      <w:pPr>
        <w:ind w:left="720"/>
        <w:rPr>
          <w:rFonts w:eastAsia="DejaVuSans" w:cs="Tahoma"/>
          <w:i/>
          <w:szCs w:val="20"/>
          <w:lang w:eastAsia="zh-CN" w:bidi="fr-FR"/>
        </w:rPr>
      </w:pPr>
    </w:p>
    <w:p w14:paraId="0D4122F6" w14:textId="77777777" w:rsidR="0030053F" w:rsidRPr="0030053F" w:rsidRDefault="0030053F" w:rsidP="0030053F">
      <w:pPr>
        <w:shd w:val="clear" w:color="auto" w:fill="E0E0E0"/>
        <w:spacing w:before="120" w:after="120"/>
        <w:rPr>
          <w:rFonts w:eastAsia="DejaVuSans" w:cs="Tahoma"/>
          <w:szCs w:val="20"/>
          <w:lang w:eastAsia="zh-CN" w:bidi="fr-FR"/>
        </w:rPr>
      </w:pPr>
      <w:r w:rsidRPr="0030053F">
        <w:rPr>
          <w:rFonts w:eastAsia="DejaVuSans" w:cs="Tahoma"/>
          <w:b/>
          <w:bCs/>
          <w:szCs w:val="20"/>
          <w:u w:val="single"/>
          <w:lang w:eastAsia="zh-CN" w:bidi="fr-FR"/>
        </w:rPr>
        <w:lastRenderedPageBreak/>
        <w:t>Notice d’utilisation du cadre de réponses</w:t>
      </w:r>
      <w:r w:rsidRPr="0030053F">
        <w:rPr>
          <w:rFonts w:ascii="Calibri" w:eastAsia="DejaVuSans" w:hAnsi="Calibri" w:cs="Calibri"/>
          <w:b/>
          <w:bCs/>
          <w:szCs w:val="20"/>
          <w:u w:val="single"/>
          <w:lang w:eastAsia="zh-CN" w:bidi="fr-FR"/>
        </w:rPr>
        <w:t> </w:t>
      </w:r>
      <w:r w:rsidRPr="0030053F">
        <w:rPr>
          <w:rFonts w:eastAsia="DejaVuSans" w:cs="Tahoma"/>
          <w:b/>
          <w:bCs/>
          <w:szCs w:val="20"/>
          <w:u w:val="single"/>
          <w:lang w:eastAsia="zh-CN" w:bidi="fr-FR"/>
        </w:rPr>
        <w:t>:</w:t>
      </w:r>
    </w:p>
    <w:p w14:paraId="16E6DD35" w14:textId="77777777" w:rsidR="0030053F" w:rsidRPr="0030053F" w:rsidRDefault="0030053F" w:rsidP="0030053F">
      <w:pPr>
        <w:shd w:val="clear" w:color="auto" w:fill="E0E0E0"/>
        <w:spacing w:before="120" w:after="120"/>
        <w:rPr>
          <w:rFonts w:eastAsia="DejaVuSans" w:cs="Tahoma"/>
          <w:szCs w:val="20"/>
          <w:lang w:eastAsia="zh-CN" w:bidi="fr-FR"/>
        </w:rPr>
      </w:pPr>
      <w:r w:rsidRPr="0030053F">
        <w:rPr>
          <w:rFonts w:eastAsia="DejaVuSans" w:cs="Tahoma"/>
          <w:szCs w:val="20"/>
          <w:lang w:eastAsia="zh-CN" w:bidi="fr-FR"/>
        </w:rPr>
        <w:t>L’attention des candidats est attirée sur le fait que ce document est contractuel.</w:t>
      </w:r>
    </w:p>
    <w:p w14:paraId="31C109AE" w14:textId="77777777" w:rsidR="0030053F" w:rsidRPr="0030053F" w:rsidRDefault="0030053F" w:rsidP="0030053F">
      <w:pPr>
        <w:shd w:val="clear" w:color="auto" w:fill="E0E0E0"/>
        <w:spacing w:before="120" w:after="120"/>
        <w:rPr>
          <w:rFonts w:eastAsia="DejaVuSans" w:cs="Tahoma"/>
          <w:szCs w:val="20"/>
          <w:lang w:eastAsia="zh-CN" w:bidi="fr-FR"/>
        </w:rPr>
      </w:pPr>
      <w:r w:rsidRPr="0030053F">
        <w:rPr>
          <w:rFonts w:eastAsia="DejaVuSans" w:cs="Tahoma"/>
          <w:szCs w:val="20"/>
          <w:lang w:eastAsia="zh-CN" w:bidi="fr-FR"/>
        </w:rPr>
        <w:t>Il doit être complété exhaustivement, c’est à dire qu’à chaque demande une réponse doit être apportée. Les réponses attendues doivent être précises, détaillées et synthétiques.</w:t>
      </w:r>
    </w:p>
    <w:p w14:paraId="559D205E" w14:textId="77777777" w:rsidR="0030053F" w:rsidRPr="0030053F" w:rsidRDefault="0030053F" w:rsidP="0030053F">
      <w:pPr>
        <w:shd w:val="clear" w:color="auto" w:fill="E0E0E0"/>
        <w:spacing w:before="120" w:after="120"/>
        <w:rPr>
          <w:rFonts w:eastAsia="DejaVuSans" w:cs="Tahoma"/>
          <w:szCs w:val="20"/>
          <w:lang w:eastAsia="zh-CN" w:bidi="fr-FR"/>
        </w:rPr>
      </w:pPr>
      <w:r w:rsidRPr="0030053F">
        <w:rPr>
          <w:rFonts w:eastAsia="DejaVuSans" w:cs="Tahoma"/>
          <w:szCs w:val="20"/>
          <w:lang w:eastAsia="zh-CN" w:bidi="fr-FR"/>
        </w:rPr>
        <w:t>Cette annexe ne peut pas être modifiée, elle ne doit être que complétée.</w:t>
      </w:r>
    </w:p>
    <w:p w14:paraId="07EF8CEB" w14:textId="77777777" w:rsidR="0030053F" w:rsidRPr="0030053F" w:rsidRDefault="0030053F" w:rsidP="0030053F">
      <w:pPr>
        <w:shd w:val="clear" w:color="auto" w:fill="E0E0E0"/>
        <w:spacing w:before="120" w:after="120"/>
        <w:rPr>
          <w:rFonts w:eastAsia="DejaVuSans" w:cs="Tahoma"/>
          <w:b/>
          <w:szCs w:val="20"/>
          <w:u w:val="single"/>
          <w:lang w:eastAsia="zh-CN" w:bidi="fr-FR"/>
        </w:rPr>
      </w:pPr>
      <w:r w:rsidRPr="0030053F">
        <w:rPr>
          <w:rFonts w:eastAsia="DejaVuSans" w:cs="Tahoma"/>
          <w:szCs w:val="20"/>
          <w:lang w:eastAsia="zh-CN" w:bidi="fr-FR"/>
        </w:rPr>
        <w:t>Toutes les réponses attendues doivent apparaître dans le présent cadre.</w:t>
      </w:r>
    </w:p>
    <w:p w14:paraId="0BFDD3E3" w14:textId="77777777" w:rsidR="0030053F" w:rsidRPr="0030053F" w:rsidRDefault="0030053F" w:rsidP="0030053F">
      <w:pPr>
        <w:rPr>
          <w:rFonts w:eastAsia="DejaVuSans" w:cs="Tahoma"/>
          <w:sz w:val="23"/>
          <w:szCs w:val="23"/>
          <w:lang w:eastAsia="zh-CN" w:bidi="fr-FR"/>
        </w:rPr>
      </w:pPr>
      <w:r w:rsidRPr="0030053F">
        <w:rPr>
          <w:rFonts w:eastAsia="DejaVuSans" w:cs="Tahoma"/>
          <w:b/>
          <w:szCs w:val="20"/>
          <w:u w:val="single"/>
          <w:lang w:eastAsia="zh-CN" w:bidi="fr-FR"/>
        </w:rPr>
        <w:t>Le candidat ne peut pas renvoyer à un document annexé pour répondre à une question (par exemple</w:t>
      </w:r>
      <w:r w:rsidRPr="0030053F">
        <w:rPr>
          <w:rFonts w:ascii="Calibri" w:eastAsia="DejaVuSans" w:hAnsi="Calibri" w:cs="Calibri"/>
          <w:b/>
          <w:szCs w:val="20"/>
          <w:u w:val="single"/>
          <w:lang w:eastAsia="zh-CN" w:bidi="fr-FR"/>
        </w:rPr>
        <w:t> </w:t>
      </w:r>
      <w:r w:rsidRPr="0030053F">
        <w:rPr>
          <w:rFonts w:eastAsia="DejaVuSans" w:cs="Tahoma"/>
          <w:b/>
          <w:szCs w:val="20"/>
          <w:u w:val="single"/>
          <w:lang w:eastAsia="zh-CN" w:bidi="fr-FR"/>
        </w:rPr>
        <w:t>: m</w:t>
      </w:r>
      <w:r w:rsidRPr="0030053F">
        <w:rPr>
          <w:rFonts w:eastAsia="DejaVuSans" w:cs="Marianne"/>
          <w:b/>
          <w:szCs w:val="20"/>
          <w:u w:val="single"/>
          <w:lang w:eastAsia="zh-CN" w:bidi="fr-FR"/>
        </w:rPr>
        <w:t>é</w:t>
      </w:r>
      <w:r w:rsidRPr="0030053F">
        <w:rPr>
          <w:rFonts w:eastAsia="DejaVuSans" w:cs="Tahoma"/>
          <w:b/>
          <w:szCs w:val="20"/>
          <w:u w:val="single"/>
          <w:lang w:eastAsia="zh-CN" w:bidi="fr-FR"/>
        </w:rPr>
        <w:t>moire technique, dossier de présentation, note méthodologique) car cette pièce ne serait pas contractuelle et ne serait pas étudiée sauf en ce qui concerne le volet session d’information et le modèle de rapport remis au CSA où un support complet peut être joint à l’appui du dossier remis.</w:t>
      </w:r>
    </w:p>
    <w:p w14:paraId="37AC9C98" w14:textId="77777777" w:rsidR="00652C5D" w:rsidRPr="0030053F" w:rsidRDefault="00652C5D" w:rsidP="0030053F">
      <w:pPr>
        <w:rPr>
          <w:lang w:eastAsia="en-US"/>
        </w:rPr>
      </w:pPr>
    </w:p>
    <w:sectPr w:rsidR="00652C5D" w:rsidRPr="0030053F" w:rsidSect="0030053F">
      <w:footerReference w:type="default" r:id="rId9"/>
      <w:pgSz w:w="11905" w:h="16837"/>
      <w:pgMar w:top="709" w:right="1134" w:bottom="993" w:left="1134" w:header="510" w:footer="1134"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19997C" w16cex:dateUtc="2024-06-16T15:03:00Z"/>
  <w16cex:commentExtensible w16cex:durableId="2A1999FF" w16cex:dateUtc="2024-06-16T15:06:00Z"/>
  <w16cex:commentExtensible w16cex:durableId="2A19A364" w16cex:dateUtc="2024-06-16T15:46:00Z"/>
  <w16cex:commentExtensible w16cex:durableId="2A199B7C" w16cex:dateUtc="2024-06-16T15:12:00Z"/>
  <w16cex:commentExtensible w16cex:durableId="2A199C36" w16cex:dateUtc="2024-06-16T15:15:00Z"/>
  <w16cex:commentExtensible w16cex:durableId="2A199D6F" w16cex:dateUtc="2024-06-16T15: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97CB78" w16cid:durableId="2A19997C"/>
  <w16cid:commentId w16cid:paraId="2CB1B476" w16cid:durableId="2A1999FF"/>
  <w16cid:commentId w16cid:paraId="1BDD4878" w16cid:durableId="2A19A364"/>
  <w16cid:commentId w16cid:paraId="267EF365" w16cid:durableId="2A199B7C"/>
  <w16cid:commentId w16cid:paraId="6AFB99DD" w16cid:durableId="2A199C36"/>
  <w16cid:commentId w16cid:paraId="25DBEACB" w16cid:durableId="2A199D6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39FC2" w14:textId="77777777" w:rsidR="00ED0F17" w:rsidRDefault="00ED0F17">
      <w:r>
        <w:separator/>
      </w:r>
    </w:p>
  </w:endnote>
  <w:endnote w:type="continuationSeparator" w:id="0">
    <w:p w14:paraId="55F5957D" w14:textId="77777777" w:rsidR="00ED0F17" w:rsidRDefault="00ED0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StarSymbol">
    <w:altName w:val="Arial Unicode MS"/>
    <w:panose1 w:val="00000000000000000000"/>
    <w:charset w:val="02"/>
    <w:family w:val="auto"/>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arianne">
    <w:altName w:val="Marianne"/>
    <w:panose1 w:val="02000000000000000000"/>
    <w:charset w:val="00"/>
    <w:family w:val="modern"/>
    <w:notTrueType/>
    <w:pitch w:val="variable"/>
    <w:sig w:usb0="0000000F" w:usb1="00000000" w:usb2="00000000" w:usb3="00000000" w:csb0="00000003" w:csb1="00000000"/>
  </w:font>
  <w:font w:name="DejaVuSan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Liberation Sans">
    <w:panose1 w:val="020B0604020202020204"/>
    <w:charset w:val="00"/>
    <w:family w:val="swiss"/>
    <w:pitch w:val="variable"/>
    <w:sig w:usb0="E0000AFF" w:usb1="500078FF" w:usb2="00000021" w:usb3="00000000" w:csb0="000001BF" w:csb1="00000000"/>
  </w:font>
  <w:font w:name="Verdana">
    <w:panose1 w:val="020B0604030504040204"/>
    <w:charset w:val="00"/>
    <w:family w:val="swiss"/>
    <w:pitch w:val="variable"/>
    <w:sig w:usb0="A00006FF" w:usb1="4000205B" w:usb2="00000010" w:usb3="00000000" w:csb0="0000019F" w:csb1="00000000"/>
  </w:font>
  <w:font w:name="Univers (WN)">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5626150"/>
      <w:docPartObj>
        <w:docPartGallery w:val="Page Numbers (Bottom of Page)"/>
        <w:docPartUnique/>
      </w:docPartObj>
    </w:sdtPr>
    <w:sdtContent>
      <w:p w14:paraId="624B9B69" w14:textId="75E9BF2B" w:rsidR="00AF2B15" w:rsidRDefault="00AF2B15">
        <w:pPr>
          <w:pStyle w:val="Pieddepage"/>
          <w:jc w:val="right"/>
        </w:pPr>
        <w:r>
          <w:fldChar w:fldCharType="begin"/>
        </w:r>
        <w:r>
          <w:instrText>PAGE   \* MERGEFORMAT</w:instrText>
        </w:r>
        <w:r>
          <w:fldChar w:fldCharType="separate"/>
        </w:r>
        <w:r w:rsidR="009B7647">
          <w:rPr>
            <w:noProof/>
          </w:rPr>
          <w:t>11</w:t>
        </w:r>
        <w:r>
          <w:fldChar w:fldCharType="end"/>
        </w:r>
      </w:p>
    </w:sdtContent>
  </w:sdt>
  <w:p w14:paraId="6E06ED10" w14:textId="77777777" w:rsidR="00AF2B15" w:rsidRDefault="00AF2B1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D2F8C" w14:textId="77777777" w:rsidR="00ED0F17" w:rsidRDefault="00ED0F17">
      <w:r>
        <w:separator/>
      </w:r>
    </w:p>
  </w:footnote>
  <w:footnote w:type="continuationSeparator" w:id="0">
    <w:p w14:paraId="48B3F64B" w14:textId="77777777" w:rsidR="00ED0F17" w:rsidRDefault="00ED0F1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068542"/>
    <w:lvl w:ilvl="0">
      <w:numFmt w:val="decimal"/>
      <w:pStyle w:val="paragraphe1"/>
      <w:lvlText w:val="*"/>
      <w:lvlJc w:val="left"/>
    </w:lvl>
  </w:abstractNum>
  <w:abstractNum w:abstractNumId="1" w15:restartNumberingAfterBreak="0">
    <w:nsid w:val="00000002"/>
    <w:multiLevelType w:val="multilevel"/>
    <w:tmpl w:val="00000002"/>
    <w:name w:val="WW8Num1"/>
    <w:lvl w:ilvl="0">
      <w:start w:val="1"/>
      <w:numFmt w:val="decimal"/>
      <w:lvlText w:val="%1."/>
      <w:lvlJc w:val="left"/>
      <w:pPr>
        <w:tabs>
          <w:tab w:val="num" w:pos="432"/>
        </w:tabs>
        <w:ind w:left="432" w:hanging="432"/>
      </w:pPr>
      <w:rPr>
        <w:sz w:val="28"/>
        <w:szCs w:val="28"/>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5"/>
    <w:multiLevelType w:val="multilevel"/>
    <w:tmpl w:val="00000005"/>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6"/>
    <w:multiLevelType w:val="multilevel"/>
    <w:tmpl w:val="00000006"/>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07"/>
    <w:multiLevelType w:val="multilevel"/>
    <w:tmpl w:val="00000007"/>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15:restartNumberingAfterBreak="0">
    <w:nsid w:val="00000008"/>
    <w:multiLevelType w:val="multilevel"/>
    <w:tmpl w:val="00000008"/>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00000009"/>
    <w:multiLevelType w:val="multilevel"/>
    <w:tmpl w:val="00000009"/>
    <w:name w:val="WW8Num10"/>
    <w:lvl w:ilvl="0">
      <w:start w:val="1"/>
      <w:numFmt w:val="decimal"/>
      <w:lvlText w:val="%1)"/>
      <w:lvlJc w:val="left"/>
      <w:pPr>
        <w:tabs>
          <w:tab w:val="num" w:pos="720"/>
        </w:tabs>
        <w:ind w:left="720" w:hanging="360"/>
      </w:pPr>
      <w:rPr>
        <w:rFonts w:ascii="Arial Narrow" w:hAnsi="Arial Narr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000000C"/>
    <w:multiLevelType w:val="multilevel"/>
    <w:tmpl w:val="0000000C"/>
    <w:name w:val="WW8Num13"/>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Symbol" w:hAnsi="Symbol" w:cs="OpenSymbol"/>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Symbol" w:hAnsi="Symbol" w:cs="OpenSymbol"/>
      </w:rPr>
    </w:lvl>
    <w:lvl w:ilvl="5">
      <w:start w:val="1"/>
      <w:numFmt w:val="bullet"/>
      <w:lvlText w:val=""/>
      <w:lvlJc w:val="left"/>
      <w:pPr>
        <w:tabs>
          <w:tab w:val="num" w:pos="2869"/>
        </w:tabs>
        <w:ind w:left="2869" w:hanging="360"/>
      </w:pPr>
      <w:rPr>
        <w:rFonts w:ascii="Symbol" w:hAnsi="Symbol" w:cs="OpenSymbol"/>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Symbol" w:hAnsi="Symbol" w:cs="OpenSymbol"/>
      </w:rPr>
    </w:lvl>
    <w:lvl w:ilvl="8">
      <w:start w:val="1"/>
      <w:numFmt w:val="bullet"/>
      <w:lvlText w:val=""/>
      <w:lvlJc w:val="left"/>
      <w:pPr>
        <w:tabs>
          <w:tab w:val="num" w:pos="3949"/>
        </w:tabs>
        <w:ind w:left="3949" w:hanging="360"/>
      </w:pPr>
      <w:rPr>
        <w:rFonts w:ascii="Symbol" w:hAnsi="Symbol" w:cs="OpenSymbol"/>
      </w:rPr>
    </w:lvl>
  </w:abstractNum>
  <w:abstractNum w:abstractNumId="11" w15:restartNumberingAfterBreak="0">
    <w:nsid w:val="0000000D"/>
    <w:multiLevelType w:val="singleLevel"/>
    <w:tmpl w:val="0000000D"/>
    <w:name w:val="WW8Num15"/>
    <w:lvl w:ilvl="0">
      <w:numFmt w:val="bullet"/>
      <w:lvlText w:val="-"/>
      <w:lvlJc w:val="left"/>
      <w:pPr>
        <w:tabs>
          <w:tab w:val="num" w:pos="0"/>
        </w:tabs>
        <w:ind w:left="792" w:hanging="360"/>
      </w:pPr>
      <w:rPr>
        <w:rFonts w:ascii="Arial Narrow" w:hAnsi="Arial Narrow" w:cs="Times New Roman"/>
      </w:rPr>
    </w:lvl>
  </w:abstractNum>
  <w:abstractNum w:abstractNumId="12" w15:restartNumberingAfterBreak="0">
    <w:nsid w:val="0000000E"/>
    <w:multiLevelType w:val="singleLevel"/>
    <w:tmpl w:val="0000000E"/>
    <w:name w:val="WW8Num16"/>
    <w:lvl w:ilvl="0">
      <w:numFmt w:val="bullet"/>
      <w:lvlText w:val="-"/>
      <w:lvlJc w:val="left"/>
      <w:pPr>
        <w:tabs>
          <w:tab w:val="num" w:pos="0"/>
        </w:tabs>
        <w:ind w:left="720" w:hanging="360"/>
      </w:pPr>
      <w:rPr>
        <w:rFonts w:ascii="Arial Narrow" w:hAnsi="Arial Narrow" w:cs="Times New Roman"/>
      </w:rPr>
    </w:lvl>
  </w:abstractNum>
  <w:abstractNum w:abstractNumId="1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6" w15:restartNumberingAfterBreak="0">
    <w:nsid w:val="00283B34"/>
    <w:multiLevelType w:val="hybridMultilevel"/>
    <w:tmpl w:val="38D247C4"/>
    <w:lvl w:ilvl="0" w:tplc="B2A01450">
      <w:start w:val="1"/>
      <w:numFmt w:val="bullet"/>
      <w:pStyle w:val="Textepuc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6E06DF5"/>
    <w:multiLevelType w:val="multilevel"/>
    <w:tmpl w:val="40243190"/>
    <w:lvl w:ilvl="0">
      <w:start w:val="580"/>
      <w:numFmt w:val="bullet"/>
      <w:lvlText w:val="-"/>
      <w:lvlJc w:val="left"/>
      <w:pPr>
        <w:ind w:left="720" w:hanging="360"/>
      </w:pPr>
      <w:rPr>
        <w:rFonts w:ascii="Arial Narrow" w:hAnsi="Arial Narrow"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077B31E4"/>
    <w:multiLevelType w:val="multilevel"/>
    <w:tmpl w:val="725817DE"/>
    <w:lvl w:ilvl="0">
      <w:start w:val="1"/>
      <w:numFmt w:val="decimal"/>
      <w:pStyle w:val="Style4"/>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09391070"/>
    <w:multiLevelType w:val="hybridMultilevel"/>
    <w:tmpl w:val="A31601A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E592E29"/>
    <w:multiLevelType w:val="hybridMultilevel"/>
    <w:tmpl w:val="3136489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1540954"/>
    <w:multiLevelType w:val="hybridMultilevel"/>
    <w:tmpl w:val="316A0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42055B0"/>
    <w:multiLevelType w:val="hybridMultilevel"/>
    <w:tmpl w:val="1C68180A"/>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527265E"/>
    <w:multiLevelType w:val="hybridMultilevel"/>
    <w:tmpl w:val="449469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98F3012"/>
    <w:multiLevelType w:val="multilevel"/>
    <w:tmpl w:val="ACD600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2D56F5A"/>
    <w:multiLevelType w:val="multilevel"/>
    <w:tmpl w:val="46D0007E"/>
    <w:styleLink w:val="WWOutlineList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266D5362"/>
    <w:multiLevelType w:val="hybridMultilevel"/>
    <w:tmpl w:val="112E7B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6914AAB"/>
    <w:multiLevelType w:val="hybridMultilevel"/>
    <w:tmpl w:val="95707F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7843B85"/>
    <w:multiLevelType w:val="hybridMultilevel"/>
    <w:tmpl w:val="5C7C8520"/>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9" w15:restartNumberingAfterBreak="0">
    <w:nsid w:val="27C90FBA"/>
    <w:multiLevelType w:val="hybridMultilevel"/>
    <w:tmpl w:val="AE36BCAC"/>
    <w:lvl w:ilvl="0" w:tplc="D1DA1C78">
      <w:start w:val="4"/>
      <w:numFmt w:val="bullet"/>
      <w:lvlText w:val=""/>
      <w:lvlJc w:val="left"/>
      <w:pPr>
        <w:ind w:left="720" w:hanging="360"/>
      </w:pPr>
      <w:rPr>
        <w:rFonts w:ascii="Wingdings" w:eastAsia="Arial Unicode M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DCC34DF"/>
    <w:multiLevelType w:val="hybridMultilevel"/>
    <w:tmpl w:val="D238377E"/>
    <w:lvl w:ilvl="0" w:tplc="192C1AA8">
      <w:start w:val="2"/>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FA93324"/>
    <w:multiLevelType w:val="multilevel"/>
    <w:tmpl w:val="3F9A5830"/>
    <w:lvl w:ilvl="0">
      <w:start w:val="1"/>
      <w:numFmt w:val="decimal"/>
      <w:lvlText w:val="%1."/>
      <w:lvlJc w:val="left"/>
      <w:pPr>
        <w:ind w:left="360" w:hanging="360"/>
      </w:pPr>
      <w:rPr>
        <w:b/>
        <w:sz w:val="20"/>
        <w:szCs w:val="20"/>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9453D65"/>
    <w:multiLevelType w:val="multilevel"/>
    <w:tmpl w:val="F3849424"/>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33" w15:restartNumberingAfterBreak="0">
    <w:nsid w:val="3B5E44FA"/>
    <w:multiLevelType w:val="hybridMultilevel"/>
    <w:tmpl w:val="D9A2BCD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3C82105C"/>
    <w:multiLevelType w:val="hybridMultilevel"/>
    <w:tmpl w:val="632872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DBD3403"/>
    <w:multiLevelType w:val="hybridMultilevel"/>
    <w:tmpl w:val="4A6C820A"/>
    <w:lvl w:ilvl="0" w:tplc="6D9455A2">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6" w15:restartNumberingAfterBreak="0">
    <w:nsid w:val="3F26523B"/>
    <w:multiLevelType w:val="multilevel"/>
    <w:tmpl w:val="C63A2134"/>
    <w:styleLink w:val="List1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7" w15:restartNumberingAfterBreak="0">
    <w:nsid w:val="42445F8E"/>
    <w:multiLevelType w:val="hybridMultilevel"/>
    <w:tmpl w:val="985A4E3E"/>
    <w:lvl w:ilvl="0" w:tplc="FD50818C">
      <w:numFmt w:val="bullet"/>
      <w:lvlText w:val="-"/>
      <w:lvlJc w:val="left"/>
      <w:pPr>
        <w:ind w:left="1069" w:hanging="360"/>
      </w:pPr>
      <w:rPr>
        <w:rFonts w:ascii="Arial Narrow" w:eastAsia="Arial Unicode MS" w:hAnsi="Arial Narrow"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8" w15:restartNumberingAfterBreak="0">
    <w:nsid w:val="42C3737C"/>
    <w:multiLevelType w:val="hybridMultilevel"/>
    <w:tmpl w:val="D75452B6"/>
    <w:lvl w:ilvl="0" w:tplc="77846C4A">
      <w:start w:val="1"/>
      <w:numFmt w:val="decimal"/>
      <w:lvlText w:val="%1."/>
      <w:lvlJc w:val="left"/>
      <w:pPr>
        <w:ind w:left="1440" w:hanging="360"/>
      </w:pPr>
    </w:lvl>
    <w:lvl w:ilvl="1" w:tplc="A3C43ABE">
      <w:start w:val="4"/>
      <w:numFmt w:val="bullet"/>
      <w:lvlText w:val=""/>
      <w:lvlJc w:val="left"/>
      <w:pPr>
        <w:ind w:left="2160" w:hanging="360"/>
      </w:pPr>
      <w:rPr>
        <w:rFonts w:ascii="Symbol" w:eastAsia="Times New Roman" w:hAnsi="Symbol" w:cs="Times New Roman" w:hint="default"/>
      </w:r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39" w15:restartNumberingAfterBreak="0">
    <w:nsid w:val="44A81F7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A0616AD"/>
    <w:multiLevelType w:val="multilevel"/>
    <w:tmpl w:val="569C02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AF4267F"/>
    <w:multiLevelType w:val="hybridMultilevel"/>
    <w:tmpl w:val="C726ACD8"/>
    <w:lvl w:ilvl="0" w:tplc="98AEF676">
      <w:start w:val="4"/>
      <w:numFmt w:val="bullet"/>
      <w:lvlText w:val="-"/>
      <w:lvlJc w:val="left"/>
      <w:pPr>
        <w:ind w:left="720" w:hanging="360"/>
      </w:pPr>
      <w:rPr>
        <w:rFonts w:ascii="Marianne" w:eastAsia="Arial Unicode M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D8819EF"/>
    <w:multiLevelType w:val="hybridMultilevel"/>
    <w:tmpl w:val="9A4A8654"/>
    <w:lvl w:ilvl="0" w:tplc="320E91C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3" w15:restartNumberingAfterBreak="0">
    <w:nsid w:val="508E1440"/>
    <w:multiLevelType w:val="hybridMultilevel"/>
    <w:tmpl w:val="0778FB80"/>
    <w:lvl w:ilvl="0" w:tplc="83748668">
      <w:start w:val="5"/>
      <w:numFmt w:val="bullet"/>
      <w:lvlText w:val="-"/>
      <w:lvlJc w:val="left"/>
      <w:pPr>
        <w:ind w:left="720" w:hanging="360"/>
      </w:pPr>
      <w:rPr>
        <w:rFonts w:ascii="Arial Narrow" w:eastAsia="DejaVuSans" w:hAnsi="Arial Narrow"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13F2515"/>
    <w:multiLevelType w:val="hybridMultilevel"/>
    <w:tmpl w:val="7ABCED14"/>
    <w:lvl w:ilvl="0" w:tplc="CA8CE10E">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45" w15:restartNumberingAfterBreak="0">
    <w:nsid w:val="52AD0D8A"/>
    <w:multiLevelType w:val="multilevel"/>
    <w:tmpl w:val="1A8A99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3743E21"/>
    <w:multiLevelType w:val="hybridMultilevel"/>
    <w:tmpl w:val="5B0EA614"/>
    <w:lvl w:ilvl="0" w:tplc="040C0001">
      <w:start w:val="1"/>
      <w:numFmt w:val="bullet"/>
      <w:lvlText w:val=""/>
      <w:lvlJc w:val="left"/>
      <w:pPr>
        <w:ind w:left="1800" w:hanging="360"/>
      </w:pPr>
      <w:rPr>
        <w:rFonts w:ascii="Symbol" w:hAnsi="Symbol" w:hint="default"/>
      </w:rPr>
    </w:lvl>
    <w:lvl w:ilvl="1" w:tplc="040C0001">
      <w:start w:val="1"/>
      <w:numFmt w:val="bullet"/>
      <w:lvlText w:val=""/>
      <w:lvlJc w:val="left"/>
      <w:pPr>
        <w:ind w:left="2520" w:hanging="360"/>
      </w:pPr>
      <w:rPr>
        <w:rFonts w:ascii="Symbol" w:hAnsi="Symbol"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47" w15:restartNumberingAfterBreak="0">
    <w:nsid w:val="5C3D53B6"/>
    <w:multiLevelType w:val="singleLevel"/>
    <w:tmpl w:val="2CB6B0CA"/>
    <w:lvl w:ilvl="0">
      <w:start w:val="1"/>
      <w:numFmt w:val="bullet"/>
      <w:pStyle w:val="Puce2-0pt"/>
      <w:lvlText w:val=""/>
      <w:lvlJc w:val="left"/>
      <w:pPr>
        <w:tabs>
          <w:tab w:val="num" w:pos="717"/>
        </w:tabs>
        <w:ind w:left="714" w:hanging="357"/>
      </w:pPr>
      <w:rPr>
        <w:rFonts w:ascii="Wingdings" w:hAnsi="Wingdings" w:hint="default"/>
        <w:sz w:val="16"/>
      </w:rPr>
    </w:lvl>
  </w:abstractNum>
  <w:abstractNum w:abstractNumId="48" w15:restartNumberingAfterBreak="0">
    <w:nsid w:val="5D1070B9"/>
    <w:multiLevelType w:val="hybridMultilevel"/>
    <w:tmpl w:val="83B2B47C"/>
    <w:lvl w:ilvl="0" w:tplc="6A883BBC">
      <w:start w:val="1"/>
      <w:numFmt w:val="bullet"/>
      <w:lvlText w:val="o"/>
      <w:lvlJc w:val="left"/>
      <w:pPr>
        <w:tabs>
          <w:tab w:val="num" w:pos="720"/>
        </w:tabs>
        <w:ind w:left="720" w:hanging="360"/>
      </w:pPr>
      <w:rPr>
        <w:rFonts w:ascii="Courier New" w:hAnsi="Courier New" w:hint="default"/>
      </w:rPr>
    </w:lvl>
    <w:lvl w:ilvl="1" w:tplc="188C3010">
      <w:start w:val="1"/>
      <w:numFmt w:val="bullet"/>
      <w:lvlText w:val="o"/>
      <w:lvlJc w:val="left"/>
      <w:pPr>
        <w:tabs>
          <w:tab w:val="num" w:pos="1440"/>
        </w:tabs>
        <w:ind w:left="1440" w:hanging="360"/>
      </w:pPr>
      <w:rPr>
        <w:rFonts w:ascii="Courier New" w:hAnsi="Courier New" w:hint="default"/>
      </w:rPr>
    </w:lvl>
    <w:lvl w:ilvl="2" w:tplc="3232155E" w:tentative="1">
      <w:start w:val="1"/>
      <w:numFmt w:val="bullet"/>
      <w:lvlText w:val="o"/>
      <w:lvlJc w:val="left"/>
      <w:pPr>
        <w:tabs>
          <w:tab w:val="num" w:pos="2160"/>
        </w:tabs>
        <w:ind w:left="2160" w:hanging="360"/>
      </w:pPr>
      <w:rPr>
        <w:rFonts w:ascii="Courier New" w:hAnsi="Courier New" w:hint="default"/>
      </w:rPr>
    </w:lvl>
    <w:lvl w:ilvl="3" w:tplc="30162510" w:tentative="1">
      <w:start w:val="1"/>
      <w:numFmt w:val="bullet"/>
      <w:lvlText w:val="o"/>
      <w:lvlJc w:val="left"/>
      <w:pPr>
        <w:tabs>
          <w:tab w:val="num" w:pos="2880"/>
        </w:tabs>
        <w:ind w:left="2880" w:hanging="360"/>
      </w:pPr>
      <w:rPr>
        <w:rFonts w:ascii="Courier New" w:hAnsi="Courier New" w:hint="default"/>
      </w:rPr>
    </w:lvl>
    <w:lvl w:ilvl="4" w:tplc="1C5C5B3C" w:tentative="1">
      <w:start w:val="1"/>
      <w:numFmt w:val="bullet"/>
      <w:lvlText w:val="o"/>
      <w:lvlJc w:val="left"/>
      <w:pPr>
        <w:tabs>
          <w:tab w:val="num" w:pos="3600"/>
        </w:tabs>
        <w:ind w:left="3600" w:hanging="360"/>
      </w:pPr>
      <w:rPr>
        <w:rFonts w:ascii="Courier New" w:hAnsi="Courier New" w:hint="default"/>
      </w:rPr>
    </w:lvl>
    <w:lvl w:ilvl="5" w:tplc="7298D1AE" w:tentative="1">
      <w:start w:val="1"/>
      <w:numFmt w:val="bullet"/>
      <w:lvlText w:val="o"/>
      <w:lvlJc w:val="left"/>
      <w:pPr>
        <w:tabs>
          <w:tab w:val="num" w:pos="4320"/>
        </w:tabs>
        <w:ind w:left="4320" w:hanging="360"/>
      </w:pPr>
      <w:rPr>
        <w:rFonts w:ascii="Courier New" w:hAnsi="Courier New" w:hint="default"/>
      </w:rPr>
    </w:lvl>
    <w:lvl w:ilvl="6" w:tplc="8E0E4062" w:tentative="1">
      <w:start w:val="1"/>
      <w:numFmt w:val="bullet"/>
      <w:lvlText w:val="o"/>
      <w:lvlJc w:val="left"/>
      <w:pPr>
        <w:tabs>
          <w:tab w:val="num" w:pos="5040"/>
        </w:tabs>
        <w:ind w:left="5040" w:hanging="360"/>
      </w:pPr>
      <w:rPr>
        <w:rFonts w:ascii="Courier New" w:hAnsi="Courier New" w:hint="default"/>
      </w:rPr>
    </w:lvl>
    <w:lvl w:ilvl="7" w:tplc="61C4096A" w:tentative="1">
      <w:start w:val="1"/>
      <w:numFmt w:val="bullet"/>
      <w:lvlText w:val="o"/>
      <w:lvlJc w:val="left"/>
      <w:pPr>
        <w:tabs>
          <w:tab w:val="num" w:pos="5760"/>
        </w:tabs>
        <w:ind w:left="5760" w:hanging="360"/>
      </w:pPr>
      <w:rPr>
        <w:rFonts w:ascii="Courier New" w:hAnsi="Courier New" w:hint="default"/>
      </w:rPr>
    </w:lvl>
    <w:lvl w:ilvl="8" w:tplc="8780CF74" w:tentative="1">
      <w:start w:val="1"/>
      <w:numFmt w:val="bullet"/>
      <w:lvlText w:val="o"/>
      <w:lvlJc w:val="left"/>
      <w:pPr>
        <w:tabs>
          <w:tab w:val="num" w:pos="6480"/>
        </w:tabs>
        <w:ind w:left="6480" w:hanging="360"/>
      </w:pPr>
      <w:rPr>
        <w:rFonts w:ascii="Courier New" w:hAnsi="Courier New" w:hint="default"/>
      </w:rPr>
    </w:lvl>
  </w:abstractNum>
  <w:abstractNum w:abstractNumId="49" w15:restartNumberingAfterBreak="0">
    <w:nsid w:val="5D583E36"/>
    <w:multiLevelType w:val="hybridMultilevel"/>
    <w:tmpl w:val="CAAA8E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DBC5222"/>
    <w:multiLevelType w:val="hybridMultilevel"/>
    <w:tmpl w:val="DC30BCA6"/>
    <w:lvl w:ilvl="0" w:tplc="7CAA08E0">
      <w:start w:val="15"/>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6592954"/>
    <w:multiLevelType w:val="hybridMultilevel"/>
    <w:tmpl w:val="1A662CA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93B5CB9"/>
    <w:multiLevelType w:val="multilevel"/>
    <w:tmpl w:val="1954137A"/>
    <w:lvl w:ilvl="0">
      <w:start w:val="1"/>
      <w:numFmt w:val="decimal"/>
      <w:lvlText w:val="%1."/>
      <w:lvlJc w:val="left"/>
      <w:pPr>
        <w:tabs>
          <w:tab w:val="num" w:pos="927"/>
        </w:tabs>
        <w:ind w:left="927" w:hanging="360"/>
      </w:pPr>
      <w:rPr>
        <w:rFonts w:hint="default"/>
      </w:rPr>
    </w:lvl>
    <w:lvl w:ilvl="1">
      <w:start w:val="1"/>
      <w:numFmt w:val="decimal"/>
      <w:isLgl/>
      <w:lvlText w:val=".%2%1"/>
      <w:lvlJc w:val="left"/>
      <w:pPr>
        <w:tabs>
          <w:tab w:val="num" w:pos="720"/>
        </w:tabs>
        <w:ind w:left="720" w:hanging="36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2">
      <w:start w:val="1"/>
      <w:numFmt w:val="decimal"/>
      <w:isLgl/>
      <w:lvlText w:val="%1.%2.%3"/>
      <w:lvlJc w:val="left"/>
      <w:pPr>
        <w:tabs>
          <w:tab w:val="num" w:pos="1570"/>
        </w:tabs>
        <w:ind w:left="157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3" w15:restartNumberingAfterBreak="0">
    <w:nsid w:val="6D2A4605"/>
    <w:multiLevelType w:val="hybridMultilevel"/>
    <w:tmpl w:val="F2A2B11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4" w15:restartNumberingAfterBreak="0">
    <w:nsid w:val="75993702"/>
    <w:multiLevelType w:val="multilevel"/>
    <w:tmpl w:val="BA8AEC4C"/>
    <w:lvl w:ilvl="0">
      <w:start w:val="1"/>
      <w:numFmt w:val="decimal"/>
      <w:pStyle w:val="Titre1"/>
      <w:lvlText w:val="%1"/>
      <w:lvlJc w:val="left"/>
      <w:pPr>
        <w:ind w:left="432" w:hanging="432"/>
      </w:pPr>
    </w:lvl>
    <w:lvl w:ilvl="1">
      <w:start w:val="1"/>
      <w:numFmt w:val="decimal"/>
      <w:pStyle w:val="Titre2"/>
      <w:lvlText w:val="%1.%2"/>
      <w:lvlJc w:val="left"/>
      <w:pPr>
        <w:ind w:left="576" w:hanging="576"/>
      </w:pPr>
      <w:rPr>
        <w:i w:val="0"/>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5" w15:restartNumberingAfterBreak="0">
    <w:nsid w:val="76277F89"/>
    <w:multiLevelType w:val="hybridMultilevel"/>
    <w:tmpl w:val="5672C636"/>
    <w:lvl w:ilvl="0" w:tplc="E3F26E82">
      <w:start w:val="70"/>
      <w:numFmt w:val="bullet"/>
      <w:lvlText w:val="-"/>
      <w:lvlJc w:val="left"/>
      <w:pPr>
        <w:ind w:left="720" w:hanging="360"/>
      </w:pPr>
      <w:rPr>
        <w:rFonts w:ascii="Marianne" w:eastAsia="Arial Unicode MS"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7C762DA"/>
    <w:multiLevelType w:val="hybridMultilevel"/>
    <w:tmpl w:val="64B02A9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79D062F7"/>
    <w:multiLevelType w:val="hybridMultilevel"/>
    <w:tmpl w:val="D75452B6"/>
    <w:lvl w:ilvl="0" w:tplc="77846C4A">
      <w:start w:val="1"/>
      <w:numFmt w:val="decimal"/>
      <w:lvlText w:val="%1."/>
      <w:lvlJc w:val="left"/>
      <w:pPr>
        <w:ind w:left="1440" w:hanging="360"/>
      </w:pPr>
    </w:lvl>
    <w:lvl w:ilvl="1" w:tplc="A3C43ABE">
      <w:start w:val="4"/>
      <w:numFmt w:val="bullet"/>
      <w:lvlText w:val=""/>
      <w:lvlJc w:val="left"/>
      <w:pPr>
        <w:ind w:left="2160" w:hanging="360"/>
      </w:pPr>
      <w:rPr>
        <w:rFonts w:ascii="Symbol" w:eastAsia="Times New Roman" w:hAnsi="Symbol" w:cs="Times New Roman" w:hint="default"/>
      </w:r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num w:numId="1">
    <w:abstractNumId w:val="52"/>
  </w:num>
  <w:num w:numId="2">
    <w:abstractNumId w:val="18"/>
  </w:num>
  <w:num w:numId="3">
    <w:abstractNumId w:val="47"/>
  </w:num>
  <w:num w:numId="4">
    <w:abstractNumId w:val="0"/>
    <w:lvlOverride w:ilvl="0">
      <w:lvl w:ilvl="0">
        <w:start w:val="1"/>
        <w:numFmt w:val="bullet"/>
        <w:pStyle w:val="paragraphe1"/>
        <w:lvlText w:val=""/>
        <w:legacy w:legacy="1" w:legacySpace="0" w:legacyIndent="283"/>
        <w:lvlJc w:val="left"/>
        <w:pPr>
          <w:ind w:left="1134" w:hanging="283"/>
        </w:pPr>
        <w:rPr>
          <w:rFonts w:ascii="Symbol" w:hAnsi="Symbol" w:hint="default"/>
          <w:sz w:val="28"/>
        </w:rPr>
      </w:lvl>
    </w:lvlOverride>
  </w:num>
  <w:num w:numId="5">
    <w:abstractNumId w:val="46"/>
  </w:num>
  <w:num w:numId="6">
    <w:abstractNumId w:val="44"/>
  </w:num>
  <w:num w:numId="7">
    <w:abstractNumId w:val="51"/>
  </w:num>
  <w:num w:numId="8">
    <w:abstractNumId w:val="25"/>
  </w:num>
  <w:num w:numId="9">
    <w:abstractNumId w:val="55"/>
  </w:num>
  <w:num w:numId="10">
    <w:abstractNumId w:val="28"/>
  </w:num>
  <w:num w:numId="11">
    <w:abstractNumId w:val="27"/>
  </w:num>
  <w:num w:numId="12">
    <w:abstractNumId w:val="19"/>
  </w:num>
  <w:num w:numId="13">
    <w:abstractNumId w:val="37"/>
  </w:num>
  <w:num w:numId="14">
    <w:abstractNumId w:val="57"/>
  </w:num>
  <w:num w:numId="15">
    <w:abstractNumId w:val="38"/>
  </w:num>
  <w:num w:numId="16">
    <w:abstractNumId w:val="34"/>
  </w:num>
  <w:num w:numId="1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num>
  <w:num w:numId="19">
    <w:abstractNumId w:val="42"/>
  </w:num>
  <w:num w:numId="20">
    <w:abstractNumId w:val="30"/>
  </w:num>
  <w:num w:numId="21">
    <w:abstractNumId w:val="33"/>
  </w:num>
  <w:num w:numId="22">
    <w:abstractNumId w:val="56"/>
  </w:num>
  <w:num w:numId="23">
    <w:abstractNumId w:val="16"/>
  </w:num>
  <w:num w:numId="24">
    <w:abstractNumId w:val="31"/>
  </w:num>
  <w:num w:numId="25">
    <w:abstractNumId w:val="24"/>
  </w:num>
  <w:num w:numId="26">
    <w:abstractNumId w:val="40"/>
  </w:num>
  <w:num w:numId="27">
    <w:abstractNumId w:val="41"/>
  </w:num>
  <w:num w:numId="28">
    <w:abstractNumId w:val="29"/>
  </w:num>
  <w:num w:numId="29">
    <w:abstractNumId w:val="39"/>
  </w:num>
  <w:num w:numId="30">
    <w:abstractNumId w:val="35"/>
  </w:num>
  <w:num w:numId="31">
    <w:abstractNumId w:val="54"/>
  </w:num>
  <w:num w:numId="32">
    <w:abstractNumId w:val="32"/>
  </w:num>
  <w:num w:numId="33">
    <w:abstractNumId w:val="22"/>
  </w:num>
  <w:num w:numId="34">
    <w:abstractNumId w:val="45"/>
  </w:num>
  <w:num w:numId="35">
    <w:abstractNumId w:val="36"/>
  </w:num>
  <w:num w:numId="36">
    <w:abstractNumId w:val="17"/>
  </w:num>
  <w:num w:numId="37">
    <w:abstractNumId w:val="53"/>
  </w:num>
  <w:num w:numId="38">
    <w:abstractNumId w:val="20"/>
  </w:num>
  <w:num w:numId="39">
    <w:abstractNumId w:val="48"/>
  </w:num>
  <w:num w:numId="40">
    <w:abstractNumId w:val="21"/>
  </w:num>
  <w:num w:numId="41">
    <w:abstractNumId w:val="50"/>
  </w:num>
  <w:num w:numId="42">
    <w:abstractNumId w:val="23"/>
  </w:num>
  <w:num w:numId="43">
    <w:abstractNumId w:val="49"/>
  </w:num>
  <w:num w:numId="44">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115"/>
  <w:drawingGridVerticalSpacing w:val="0"/>
  <w:displayHorizontalDrawingGridEvery w:val="0"/>
  <w:displayVerticalDrawingGridEvery w:val="0"/>
  <w:noPunctuationKerning/>
  <w:characterSpacingControl w:val="doNotCompress"/>
  <w:strictFirstAndLastChars/>
  <w:hdrShapeDefaults>
    <o:shapedefaults v:ext="edit" spidmax="3276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0BF"/>
    <w:rsid w:val="00001536"/>
    <w:rsid w:val="00002502"/>
    <w:rsid w:val="00002AE0"/>
    <w:rsid w:val="00002BD6"/>
    <w:rsid w:val="00002E3F"/>
    <w:rsid w:val="00002F2D"/>
    <w:rsid w:val="000035C7"/>
    <w:rsid w:val="0000368B"/>
    <w:rsid w:val="0000394A"/>
    <w:rsid w:val="00003A5A"/>
    <w:rsid w:val="00003D70"/>
    <w:rsid w:val="0000459A"/>
    <w:rsid w:val="00004E44"/>
    <w:rsid w:val="00005E78"/>
    <w:rsid w:val="00006515"/>
    <w:rsid w:val="00006C67"/>
    <w:rsid w:val="00007231"/>
    <w:rsid w:val="00007ED6"/>
    <w:rsid w:val="000101F0"/>
    <w:rsid w:val="00012C7E"/>
    <w:rsid w:val="00013023"/>
    <w:rsid w:val="00013CD1"/>
    <w:rsid w:val="000140F6"/>
    <w:rsid w:val="00014B96"/>
    <w:rsid w:val="00015456"/>
    <w:rsid w:val="000160D1"/>
    <w:rsid w:val="00016151"/>
    <w:rsid w:val="000165BB"/>
    <w:rsid w:val="00016BC8"/>
    <w:rsid w:val="00017D4E"/>
    <w:rsid w:val="000201D0"/>
    <w:rsid w:val="00020B7F"/>
    <w:rsid w:val="00020C6D"/>
    <w:rsid w:val="00020DAD"/>
    <w:rsid w:val="000211B0"/>
    <w:rsid w:val="00021245"/>
    <w:rsid w:val="00021461"/>
    <w:rsid w:val="000223E0"/>
    <w:rsid w:val="00022EE0"/>
    <w:rsid w:val="00023CFF"/>
    <w:rsid w:val="00024750"/>
    <w:rsid w:val="00025128"/>
    <w:rsid w:val="00025598"/>
    <w:rsid w:val="00025812"/>
    <w:rsid w:val="00026081"/>
    <w:rsid w:val="00026767"/>
    <w:rsid w:val="00026EA4"/>
    <w:rsid w:val="0002723B"/>
    <w:rsid w:val="00027D31"/>
    <w:rsid w:val="00030361"/>
    <w:rsid w:val="0003065E"/>
    <w:rsid w:val="0003157A"/>
    <w:rsid w:val="0003165E"/>
    <w:rsid w:val="00031F55"/>
    <w:rsid w:val="00032031"/>
    <w:rsid w:val="000342C6"/>
    <w:rsid w:val="00034CF6"/>
    <w:rsid w:val="000358E4"/>
    <w:rsid w:val="00035959"/>
    <w:rsid w:val="00035D99"/>
    <w:rsid w:val="00036A33"/>
    <w:rsid w:val="00036F6F"/>
    <w:rsid w:val="00037033"/>
    <w:rsid w:val="0003710E"/>
    <w:rsid w:val="000376F0"/>
    <w:rsid w:val="00037738"/>
    <w:rsid w:val="00037BD7"/>
    <w:rsid w:val="00040701"/>
    <w:rsid w:val="00040834"/>
    <w:rsid w:val="000410EE"/>
    <w:rsid w:val="00042863"/>
    <w:rsid w:val="000431F6"/>
    <w:rsid w:val="00043535"/>
    <w:rsid w:val="000439E0"/>
    <w:rsid w:val="00043E59"/>
    <w:rsid w:val="0004424D"/>
    <w:rsid w:val="00044747"/>
    <w:rsid w:val="00044DB3"/>
    <w:rsid w:val="0004553F"/>
    <w:rsid w:val="0004599B"/>
    <w:rsid w:val="00045EE6"/>
    <w:rsid w:val="000467D7"/>
    <w:rsid w:val="000474DD"/>
    <w:rsid w:val="00047AA1"/>
    <w:rsid w:val="00047BA5"/>
    <w:rsid w:val="00050309"/>
    <w:rsid w:val="00051496"/>
    <w:rsid w:val="0005247C"/>
    <w:rsid w:val="000525F0"/>
    <w:rsid w:val="000534A8"/>
    <w:rsid w:val="00053747"/>
    <w:rsid w:val="00053F89"/>
    <w:rsid w:val="0005410E"/>
    <w:rsid w:val="00054BDB"/>
    <w:rsid w:val="000550CF"/>
    <w:rsid w:val="000562ED"/>
    <w:rsid w:val="00056688"/>
    <w:rsid w:val="00057AD2"/>
    <w:rsid w:val="00060293"/>
    <w:rsid w:val="00060995"/>
    <w:rsid w:val="00060AD3"/>
    <w:rsid w:val="00060B25"/>
    <w:rsid w:val="000620BC"/>
    <w:rsid w:val="00063A62"/>
    <w:rsid w:val="00063C0E"/>
    <w:rsid w:val="00063D7E"/>
    <w:rsid w:val="0006406B"/>
    <w:rsid w:val="00064152"/>
    <w:rsid w:val="000648E9"/>
    <w:rsid w:val="000671BD"/>
    <w:rsid w:val="00070C99"/>
    <w:rsid w:val="00071F46"/>
    <w:rsid w:val="0007275D"/>
    <w:rsid w:val="00072B31"/>
    <w:rsid w:val="00073526"/>
    <w:rsid w:val="00073751"/>
    <w:rsid w:val="00073EF4"/>
    <w:rsid w:val="000743F1"/>
    <w:rsid w:val="000745ED"/>
    <w:rsid w:val="00074645"/>
    <w:rsid w:val="00074AAF"/>
    <w:rsid w:val="0007508B"/>
    <w:rsid w:val="00075B68"/>
    <w:rsid w:val="00075C30"/>
    <w:rsid w:val="0007697F"/>
    <w:rsid w:val="00077017"/>
    <w:rsid w:val="000772F5"/>
    <w:rsid w:val="00077FF3"/>
    <w:rsid w:val="000813D0"/>
    <w:rsid w:val="000819A3"/>
    <w:rsid w:val="00081FDD"/>
    <w:rsid w:val="0008231F"/>
    <w:rsid w:val="000832AA"/>
    <w:rsid w:val="000833B1"/>
    <w:rsid w:val="000837BD"/>
    <w:rsid w:val="00084783"/>
    <w:rsid w:val="00085162"/>
    <w:rsid w:val="000851C4"/>
    <w:rsid w:val="00085694"/>
    <w:rsid w:val="00085696"/>
    <w:rsid w:val="00085991"/>
    <w:rsid w:val="00085A2C"/>
    <w:rsid w:val="00085DD7"/>
    <w:rsid w:val="00086982"/>
    <w:rsid w:val="000870C3"/>
    <w:rsid w:val="000879C1"/>
    <w:rsid w:val="00091697"/>
    <w:rsid w:val="00091B31"/>
    <w:rsid w:val="000923E5"/>
    <w:rsid w:val="00092DD7"/>
    <w:rsid w:val="00093657"/>
    <w:rsid w:val="000946C0"/>
    <w:rsid w:val="000953D2"/>
    <w:rsid w:val="00095439"/>
    <w:rsid w:val="00095521"/>
    <w:rsid w:val="000955A6"/>
    <w:rsid w:val="00096101"/>
    <w:rsid w:val="00096913"/>
    <w:rsid w:val="00096FD0"/>
    <w:rsid w:val="000971E1"/>
    <w:rsid w:val="000977B7"/>
    <w:rsid w:val="000A0C68"/>
    <w:rsid w:val="000A0D93"/>
    <w:rsid w:val="000A10BA"/>
    <w:rsid w:val="000A20C0"/>
    <w:rsid w:val="000A2507"/>
    <w:rsid w:val="000A2E67"/>
    <w:rsid w:val="000A2FF8"/>
    <w:rsid w:val="000A35D0"/>
    <w:rsid w:val="000A4098"/>
    <w:rsid w:val="000A4E58"/>
    <w:rsid w:val="000A5320"/>
    <w:rsid w:val="000A56F0"/>
    <w:rsid w:val="000A5BF1"/>
    <w:rsid w:val="000A5C06"/>
    <w:rsid w:val="000A5F17"/>
    <w:rsid w:val="000A62EF"/>
    <w:rsid w:val="000A6ECE"/>
    <w:rsid w:val="000A73C0"/>
    <w:rsid w:val="000A73D8"/>
    <w:rsid w:val="000A7A57"/>
    <w:rsid w:val="000A7D30"/>
    <w:rsid w:val="000B011D"/>
    <w:rsid w:val="000B0663"/>
    <w:rsid w:val="000B1209"/>
    <w:rsid w:val="000B1E2F"/>
    <w:rsid w:val="000B22E8"/>
    <w:rsid w:val="000B26BA"/>
    <w:rsid w:val="000B2E44"/>
    <w:rsid w:val="000B3AD6"/>
    <w:rsid w:val="000B3E1B"/>
    <w:rsid w:val="000B5073"/>
    <w:rsid w:val="000B55D9"/>
    <w:rsid w:val="000B5753"/>
    <w:rsid w:val="000B59BF"/>
    <w:rsid w:val="000B5CC6"/>
    <w:rsid w:val="000B7730"/>
    <w:rsid w:val="000B7BA7"/>
    <w:rsid w:val="000B7E60"/>
    <w:rsid w:val="000C0593"/>
    <w:rsid w:val="000C1116"/>
    <w:rsid w:val="000C1708"/>
    <w:rsid w:val="000C1DF9"/>
    <w:rsid w:val="000C21F2"/>
    <w:rsid w:val="000C257B"/>
    <w:rsid w:val="000C2864"/>
    <w:rsid w:val="000C2B83"/>
    <w:rsid w:val="000C318F"/>
    <w:rsid w:val="000C37F3"/>
    <w:rsid w:val="000C38A9"/>
    <w:rsid w:val="000C3B79"/>
    <w:rsid w:val="000C3C4C"/>
    <w:rsid w:val="000C3D23"/>
    <w:rsid w:val="000C3F98"/>
    <w:rsid w:val="000C422F"/>
    <w:rsid w:val="000C433A"/>
    <w:rsid w:val="000C5528"/>
    <w:rsid w:val="000C589C"/>
    <w:rsid w:val="000C5C4D"/>
    <w:rsid w:val="000C5FDB"/>
    <w:rsid w:val="000C60D0"/>
    <w:rsid w:val="000C6124"/>
    <w:rsid w:val="000C725E"/>
    <w:rsid w:val="000C7E40"/>
    <w:rsid w:val="000D0073"/>
    <w:rsid w:val="000D0366"/>
    <w:rsid w:val="000D0B5E"/>
    <w:rsid w:val="000D0E1A"/>
    <w:rsid w:val="000D115F"/>
    <w:rsid w:val="000D1486"/>
    <w:rsid w:val="000D1C78"/>
    <w:rsid w:val="000D1FA4"/>
    <w:rsid w:val="000D2672"/>
    <w:rsid w:val="000D4839"/>
    <w:rsid w:val="000D4AFF"/>
    <w:rsid w:val="000D4BE1"/>
    <w:rsid w:val="000D4C81"/>
    <w:rsid w:val="000D4FCD"/>
    <w:rsid w:val="000D5022"/>
    <w:rsid w:val="000D51C3"/>
    <w:rsid w:val="000D55A6"/>
    <w:rsid w:val="000D5B2A"/>
    <w:rsid w:val="000D5BFF"/>
    <w:rsid w:val="000D698B"/>
    <w:rsid w:val="000D756B"/>
    <w:rsid w:val="000D75AE"/>
    <w:rsid w:val="000D775A"/>
    <w:rsid w:val="000E0072"/>
    <w:rsid w:val="000E0404"/>
    <w:rsid w:val="000E2F2B"/>
    <w:rsid w:val="000E4063"/>
    <w:rsid w:val="000E4175"/>
    <w:rsid w:val="000E4649"/>
    <w:rsid w:val="000E4B62"/>
    <w:rsid w:val="000E6058"/>
    <w:rsid w:val="000E6DA4"/>
    <w:rsid w:val="000E7426"/>
    <w:rsid w:val="000E7527"/>
    <w:rsid w:val="000F0432"/>
    <w:rsid w:val="000F0C5E"/>
    <w:rsid w:val="000F0DB0"/>
    <w:rsid w:val="000F12C7"/>
    <w:rsid w:val="000F184C"/>
    <w:rsid w:val="000F1A36"/>
    <w:rsid w:val="000F245D"/>
    <w:rsid w:val="000F2A17"/>
    <w:rsid w:val="000F33E5"/>
    <w:rsid w:val="000F3A41"/>
    <w:rsid w:val="000F4100"/>
    <w:rsid w:val="000F4D1B"/>
    <w:rsid w:val="000F56FC"/>
    <w:rsid w:val="000F610C"/>
    <w:rsid w:val="000F6C34"/>
    <w:rsid w:val="000F6CDA"/>
    <w:rsid w:val="000F6D79"/>
    <w:rsid w:val="000F6F5B"/>
    <w:rsid w:val="000F78DC"/>
    <w:rsid w:val="000F7CC4"/>
    <w:rsid w:val="001000F5"/>
    <w:rsid w:val="001008C2"/>
    <w:rsid w:val="00101022"/>
    <w:rsid w:val="001011AF"/>
    <w:rsid w:val="001011B7"/>
    <w:rsid w:val="001024A4"/>
    <w:rsid w:val="00102733"/>
    <w:rsid w:val="00102BB8"/>
    <w:rsid w:val="0010362D"/>
    <w:rsid w:val="00103BD8"/>
    <w:rsid w:val="00104575"/>
    <w:rsid w:val="00104B0F"/>
    <w:rsid w:val="0010503D"/>
    <w:rsid w:val="00105D3C"/>
    <w:rsid w:val="00106405"/>
    <w:rsid w:val="0010713F"/>
    <w:rsid w:val="00107DAE"/>
    <w:rsid w:val="00110841"/>
    <w:rsid w:val="00110CDD"/>
    <w:rsid w:val="00111894"/>
    <w:rsid w:val="001122C5"/>
    <w:rsid w:val="00112505"/>
    <w:rsid w:val="00112826"/>
    <w:rsid w:val="00112C51"/>
    <w:rsid w:val="00113DFC"/>
    <w:rsid w:val="00113E04"/>
    <w:rsid w:val="0011464C"/>
    <w:rsid w:val="001159F4"/>
    <w:rsid w:val="0011624E"/>
    <w:rsid w:val="0011648A"/>
    <w:rsid w:val="00116C5A"/>
    <w:rsid w:val="00116D83"/>
    <w:rsid w:val="00116E85"/>
    <w:rsid w:val="0011738C"/>
    <w:rsid w:val="00120701"/>
    <w:rsid w:val="001207F7"/>
    <w:rsid w:val="00120F30"/>
    <w:rsid w:val="00123E75"/>
    <w:rsid w:val="00124651"/>
    <w:rsid w:val="00124C67"/>
    <w:rsid w:val="00124EC5"/>
    <w:rsid w:val="00125056"/>
    <w:rsid w:val="00126345"/>
    <w:rsid w:val="00126D3E"/>
    <w:rsid w:val="00127102"/>
    <w:rsid w:val="001272A1"/>
    <w:rsid w:val="0012749D"/>
    <w:rsid w:val="00127542"/>
    <w:rsid w:val="001300E4"/>
    <w:rsid w:val="001317B7"/>
    <w:rsid w:val="00131A1F"/>
    <w:rsid w:val="00131D80"/>
    <w:rsid w:val="00132DCA"/>
    <w:rsid w:val="00133D82"/>
    <w:rsid w:val="00134990"/>
    <w:rsid w:val="001353E9"/>
    <w:rsid w:val="00135558"/>
    <w:rsid w:val="00135639"/>
    <w:rsid w:val="001367F9"/>
    <w:rsid w:val="00137870"/>
    <w:rsid w:val="001410D0"/>
    <w:rsid w:val="0014156C"/>
    <w:rsid w:val="0014156E"/>
    <w:rsid w:val="00142107"/>
    <w:rsid w:val="00142D26"/>
    <w:rsid w:val="00142E52"/>
    <w:rsid w:val="00142F38"/>
    <w:rsid w:val="001434F5"/>
    <w:rsid w:val="0014396F"/>
    <w:rsid w:val="0014430B"/>
    <w:rsid w:val="00144F0E"/>
    <w:rsid w:val="0014603B"/>
    <w:rsid w:val="0014605D"/>
    <w:rsid w:val="00146CA9"/>
    <w:rsid w:val="00150373"/>
    <w:rsid w:val="00150B62"/>
    <w:rsid w:val="00150C21"/>
    <w:rsid w:val="00150DF4"/>
    <w:rsid w:val="00151104"/>
    <w:rsid w:val="00151770"/>
    <w:rsid w:val="00152686"/>
    <w:rsid w:val="00152767"/>
    <w:rsid w:val="0015322F"/>
    <w:rsid w:val="00153670"/>
    <w:rsid w:val="001543BA"/>
    <w:rsid w:val="001550ED"/>
    <w:rsid w:val="001554F0"/>
    <w:rsid w:val="00155CD1"/>
    <w:rsid w:val="00155DD0"/>
    <w:rsid w:val="001560F1"/>
    <w:rsid w:val="001562D9"/>
    <w:rsid w:val="001563A3"/>
    <w:rsid w:val="001568F5"/>
    <w:rsid w:val="00156A3A"/>
    <w:rsid w:val="00156E3E"/>
    <w:rsid w:val="00156EE9"/>
    <w:rsid w:val="00157588"/>
    <w:rsid w:val="00157744"/>
    <w:rsid w:val="00157EA5"/>
    <w:rsid w:val="00160009"/>
    <w:rsid w:val="00160468"/>
    <w:rsid w:val="00160C31"/>
    <w:rsid w:val="0016164A"/>
    <w:rsid w:val="00161F26"/>
    <w:rsid w:val="001634C1"/>
    <w:rsid w:val="001634CE"/>
    <w:rsid w:val="00163C78"/>
    <w:rsid w:val="00163FC8"/>
    <w:rsid w:val="00164465"/>
    <w:rsid w:val="001658FF"/>
    <w:rsid w:val="00165F4E"/>
    <w:rsid w:val="00166086"/>
    <w:rsid w:val="001667C1"/>
    <w:rsid w:val="00166D59"/>
    <w:rsid w:val="0017055D"/>
    <w:rsid w:val="001710A6"/>
    <w:rsid w:val="001716C2"/>
    <w:rsid w:val="00171F5B"/>
    <w:rsid w:val="00172067"/>
    <w:rsid w:val="0017236A"/>
    <w:rsid w:val="001726D4"/>
    <w:rsid w:val="00172BF8"/>
    <w:rsid w:val="001743FE"/>
    <w:rsid w:val="0017539C"/>
    <w:rsid w:val="00175B07"/>
    <w:rsid w:val="0017649C"/>
    <w:rsid w:val="00176F50"/>
    <w:rsid w:val="00177273"/>
    <w:rsid w:val="00180507"/>
    <w:rsid w:val="00181756"/>
    <w:rsid w:val="00181B3A"/>
    <w:rsid w:val="001823B8"/>
    <w:rsid w:val="00182E87"/>
    <w:rsid w:val="001834FA"/>
    <w:rsid w:val="001840F5"/>
    <w:rsid w:val="001841D1"/>
    <w:rsid w:val="001844EC"/>
    <w:rsid w:val="00184512"/>
    <w:rsid w:val="00184A5A"/>
    <w:rsid w:val="00184FDE"/>
    <w:rsid w:val="00185871"/>
    <w:rsid w:val="001863C6"/>
    <w:rsid w:val="001865F3"/>
    <w:rsid w:val="0018730A"/>
    <w:rsid w:val="00187C88"/>
    <w:rsid w:val="00187ECB"/>
    <w:rsid w:val="001908AF"/>
    <w:rsid w:val="00190A84"/>
    <w:rsid w:val="00190B80"/>
    <w:rsid w:val="00191240"/>
    <w:rsid w:val="00191259"/>
    <w:rsid w:val="00191FE6"/>
    <w:rsid w:val="00193EDE"/>
    <w:rsid w:val="00194650"/>
    <w:rsid w:val="00195421"/>
    <w:rsid w:val="001960A2"/>
    <w:rsid w:val="001964F1"/>
    <w:rsid w:val="00197BA0"/>
    <w:rsid w:val="001A0583"/>
    <w:rsid w:val="001A15D1"/>
    <w:rsid w:val="001A2891"/>
    <w:rsid w:val="001A32BA"/>
    <w:rsid w:val="001A34C4"/>
    <w:rsid w:val="001A3824"/>
    <w:rsid w:val="001A402C"/>
    <w:rsid w:val="001A4AC8"/>
    <w:rsid w:val="001A4EF4"/>
    <w:rsid w:val="001A5158"/>
    <w:rsid w:val="001A525A"/>
    <w:rsid w:val="001A56C8"/>
    <w:rsid w:val="001A6478"/>
    <w:rsid w:val="001A655C"/>
    <w:rsid w:val="001A6A95"/>
    <w:rsid w:val="001A79E0"/>
    <w:rsid w:val="001B0BD1"/>
    <w:rsid w:val="001B0DAA"/>
    <w:rsid w:val="001B1025"/>
    <w:rsid w:val="001B124A"/>
    <w:rsid w:val="001B158F"/>
    <w:rsid w:val="001B1592"/>
    <w:rsid w:val="001B21C6"/>
    <w:rsid w:val="001B2317"/>
    <w:rsid w:val="001B3784"/>
    <w:rsid w:val="001B3911"/>
    <w:rsid w:val="001B3DF7"/>
    <w:rsid w:val="001B5E16"/>
    <w:rsid w:val="001B605E"/>
    <w:rsid w:val="001B6EE6"/>
    <w:rsid w:val="001B76BC"/>
    <w:rsid w:val="001B778A"/>
    <w:rsid w:val="001B7C8D"/>
    <w:rsid w:val="001B7CE3"/>
    <w:rsid w:val="001C05E3"/>
    <w:rsid w:val="001C0CC2"/>
    <w:rsid w:val="001C0CC6"/>
    <w:rsid w:val="001C0CD1"/>
    <w:rsid w:val="001C1975"/>
    <w:rsid w:val="001C1A16"/>
    <w:rsid w:val="001C4F85"/>
    <w:rsid w:val="001C50A3"/>
    <w:rsid w:val="001C52A9"/>
    <w:rsid w:val="001C5DA6"/>
    <w:rsid w:val="001C5ED4"/>
    <w:rsid w:val="001C675D"/>
    <w:rsid w:val="001C6C2C"/>
    <w:rsid w:val="001C6CA0"/>
    <w:rsid w:val="001C6D98"/>
    <w:rsid w:val="001C737D"/>
    <w:rsid w:val="001C7E16"/>
    <w:rsid w:val="001D02A2"/>
    <w:rsid w:val="001D070C"/>
    <w:rsid w:val="001D0C2A"/>
    <w:rsid w:val="001D11A7"/>
    <w:rsid w:val="001D17E1"/>
    <w:rsid w:val="001D285E"/>
    <w:rsid w:val="001D366E"/>
    <w:rsid w:val="001D64C3"/>
    <w:rsid w:val="001D7B9A"/>
    <w:rsid w:val="001E000F"/>
    <w:rsid w:val="001E04ED"/>
    <w:rsid w:val="001E0C68"/>
    <w:rsid w:val="001E0CC0"/>
    <w:rsid w:val="001E0F40"/>
    <w:rsid w:val="001E1CA6"/>
    <w:rsid w:val="001E2763"/>
    <w:rsid w:val="001E44E0"/>
    <w:rsid w:val="001E4965"/>
    <w:rsid w:val="001E4D01"/>
    <w:rsid w:val="001E4EAC"/>
    <w:rsid w:val="001E4FBF"/>
    <w:rsid w:val="001E5290"/>
    <w:rsid w:val="001E54AB"/>
    <w:rsid w:val="001E5597"/>
    <w:rsid w:val="001E5790"/>
    <w:rsid w:val="001E5E90"/>
    <w:rsid w:val="001E5EF9"/>
    <w:rsid w:val="001E5F35"/>
    <w:rsid w:val="001E679C"/>
    <w:rsid w:val="001E6990"/>
    <w:rsid w:val="001E732C"/>
    <w:rsid w:val="001E7626"/>
    <w:rsid w:val="001E77B1"/>
    <w:rsid w:val="001E7B21"/>
    <w:rsid w:val="001F001B"/>
    <w:rsid w:val="001F0A19"/>
    <w:rsid w:val="001F1118"/>
    <w:rsid w:val="001F164D"/>
    <w:rsid w:val="001F1D70"/>
    <w:rsid w:val="001F1F81"/>
    <w:rsid w:val="001F270B"/>
    <w:rsid w:val="001F2977"/>
    <w:rsid w:val="001F2DF8"/>
    <w:rsid w:val="001F36BE"/>
    <w:rsid w:val="001F3F8C"/>
    <w:rsid w:val="001F49DF"/>
    <w:rsid w:val="001F4CFB"/>
    <w:rsid w:val="001F4E18"/>
    <w:rsid w:val="001F5E4C"/>
    <w:rsid w:val="001F69B2"/>
    <w:rsid w:val="001F7ACF"/>
    <w:rsid w:val="001F7C4A"/>
    <w:rsid w:val="0020085C"/>
    <w:rsid w:val="00200A43"/>
    <w:rsid w:val="00200B38"/>
    <w:rsid w:val="00200C4F"/>
    <w:rsid w:val="002014FE"/>
    <w:rsid w:val="00202D4C"/>
    <w:rsid w:val="00202EF0"/>
    <w:rsid w:val="00202EFD"/>
    <w:rsid w:val="00203182"/>
    <w:rsid w:val="00203709"/>
    <w:rsid w:val="00204060"/>
    <w:rsid w:val="00204AB1"/>
    <w:rsid w:val="00204CDD"/>
    <w:rsid w:val="00205737"/>
    <w:rsid w:val="002059C7"/>
    <w:rsid w:val="002076FB"/>
    <w:rsid w:val="00207714"/>
    <w:rsid w:val="002111AE"/>
    <w:rsid w:val="002111D5"/>
    <w:rsid w:val="002116E0"/>
    <w:rsid w:val="00212816"/>
    <w:rsid w:val="00212ADF"/>
    <w:rsid w:val="00212C8B"/>
    <w:rsid w:val="00212FE1"/>
    <w:rsid w:val="00213DD4"/>
    <w:rsid w:val="002140E2"/>
    <w:rsid w:val="0021430C"/>
    <w:rsid w:val="00214CED"/>
    <w:rsid w:val="00215438"/>
    <w:rsid w:val="0021559D"/>
    <w:rsid w:val="002170F3"/>
    <w:rsid w:val="00217947"/>
    <w:rsid w:val="00217DF8"/>
    <w:rsid w:val="00220B9F"/>
    <w:rsid w:val="002214E6"/>
    <w:rsid w:val="002214F0"/>
    <w:rsid w:val="00221CBA"/>
    <w:rsid w:val="00221E8D"/>
    <w:rsid w:val="002225A9"/>
    <w:rsid w:val="00222CDB"/>
    <w:rsid w:val="002231EA"/>
    <w:rsid w:val="00223A87"/>
    <w:rsid w:val="00223AB1"/>
    <w:rsid w:val="00225537"/>
    <w:rsid w:val="00226ED5"/>
    <w:rsid w:val="0022701E"/>
    <w:rsid w:val="00227325"/>
    <w:rsid w:val="002304CA"/>
    <w:rsid w:val="00230D5B"/>
    <w:rsid w:val="00231B68"/>
    <w:rsid w:val="00233715"/>
    <w:rsid w:val="00233F28"/>
    <w:rsid w:val="002352D7"/>
    <w:rsid w:val="0023546B"/>
    <w:rsid w:val="00235700"/>
    <w:rsid w:val="0023588C"/>
    <w:rsid w:val="00235C42"/>
    <w:rsid w:val="00236FD9"/>
    <w:rsid w:val="00240CE6"/>
    <w:rsid w:val="00241697"/>
    <w:rsid w:val="00241B98"/>
    <w:rsid w:val="002438E6"/>
    <w:rsid w:val="00243FF8"/>
    <w:rsid w:val="002448CD"/>
    <w:rsid w:val="0024658E"/>
    <w:rsid w:val="00246690"/>
    <w:rsid w:val="00246795"/>
    <w:rsid w:val="00247279"/>
    <w:rsid w:val="00247591"/>
    <w:rsid w:val="002519FC"/>
    <w:rsid w:val="00251B67"/>
    <w:rsid w:val="00251F06"/>
    <w:rsid w:val="0025203A"/>
    <w:rsid w:val="0025250B"/>
    <w:rsid w:val="0025271D"/>
    <w:rsid w:val="002528E5"/>
    <w:rsid w:val="00252E31"/>
    <w:rsid w:val="00252E52"/>
    <w:rsid w:val="0025307E"/>
    <w:rsid w:val="00253154"/>
    <w:rsid w:val="00253361"/>
    <w:rsid w:val="00253BC6"/>
    <w:rsid w:val="00253BD7"/>
    <w:rsid w:val="00253F6F"/>
    <w:rsid w:val="00254AE1"/>
    <w:rsid w:val="002558DB"/>
    <w:rsid w:val="002560DF"/>
    <w:rsid w:val="00256F5A"/>
    <w:rsid w:val="002571BE"/>
    <w:rsid w:val="00257E60"/>
    <w:rsid w:val="00257FE0"/>
    <w:rsid w:val="00261078"/>
    <w:rsid w:val="00261C77"/>
    <w:rsid w:val="002624CE"/>
    <w:rsid w:val="00262A9F"/>
    <w:rsid w:val="00262C7E"/>
    <w:rsid w:val="0026303C"/>
    <w:rsid w:val="00263A9B"/>
    <w:rsid w:val="00263FD0"/>
    <w:rsid w:val="002643EB"/>
    <w:rsid w:val="002656E9"/>
    <w:rsid w:val="00266893"/>
    <w:rsid w:val="00266DD6"/>
    <w:rsid w:val="00267108"/>
    <w:rsid w:val="00267C6B"/>
    <w:rsid w:val="00270114"/>
    <w:rsid w:val="0027034E"/>
    <w:rsid w:val="0027047D"/>
    <w:rsid w:val="0027076D"/>
    <w:rsid w:val="0027085B"/>
    <w:rsid w:val="00270B26"/>
    <w:rsid w:val="00270BD6"/>
    <w:rsid w:val="00270FA9"/>
    <w:rsid w:val="002712B7"/>
    <w:rsid w:val="00272282"/>
    <w:rsid w:val="002726B8"/>
    <w:rsid w:val="002727B4"/>
    <w:rsid w:val="002733E8"/>
    <w:rsid w:val="00273B2D"/>
    <w:rsid w:val="00273D85"/>
    <w:rsid w:val="0027412E"/>
    <w:rsid w:val="00274C51"/>
    <w:rsid w:val="002774AA"/>
    <w:rsid w:val="0027763E"/>
    <w:rsid w:val="00277ECE"/>
    <w:rsid w:val="00280F0D"/>
    <w:rsid w:val="00280F58"/>
    <w:rsid w:val="00281EC7"/>
    <w:rsid w:val="0028274D"/>
    <w:rsid w:val="00282837"/>
    <w:rsid w:val="0028320B"/>
    <w:rsid w:val="00283723"/>
    <w:rsid w:val="00284B52"/>
    <w:rsid w:val="00284C43"/>
    <w:rsid w:val="00284E5A"/>
    <w:rsid w:val="00286118"/>
    <w:rsid w:val="002865C8"/>
    <w:rsid w:val="00286C83"/>
    <w:rsid w:val="00287804"/>
    <w:rsid w:val="002878BA"/>
    <w:rsid w:val="00287A7F"/>
    <w:rsid w:val="00287EAE"/>
    <w:rsid w:val="00290D91"/>
    <w:rsid w:val="00291363"/>
    <w:rsid w:val="002913FD"/>
    <w:rsid w:val="00291436"/>
    <w:rsid w:val="002921BA"/>
    <w:rsid w:val="00292A07"/>
    <w:rsid w:val="00292F66"/>
    <w:rsid w:val="002932BC"/>
    <w:rsid w:val="0029337D"/>
    <w:rsid w:val="00294169"/>
    <w:rsid w:val="00294969"/>
    <w:rsid w:val="00296349"/>
    <w:rsid w:val="00296757"/>
    <w:rsid w:val="002A0EAB"/>
    <w:rsid w:val="002A1064"/>
    <w:rsid w:val="002A181F"/>
    <w:rsid w:val="002A1B75"/>
    <w:rsid w:val="002A1F8D"/>
    <w:rsid w:val="002A25DC"/>
    <w:rsid w:val="002A2893"/>
    <w:rsid w:val="002A29A9"/>
    <w:rsid w:val="002A3391"/>
    <w:rsid w:val="002A39B2"/>
    <w:rsid w:val="002A496D"/>
    <w:rsid w:val="002A5A11"/>
    <w:rsid w:val="002A64B8"/>
    <w:rsid w:val="002A6D85"/>
    <w:rsid w:val="002A7CD3"/>
    <w:rsid w:val="002B02A8"/>
    <w:rsid w:val="002B0D4D"/>
    <w:rsid w:val="002B0D4E"/>
    <w:rsid w:val="002B136E"/>
    <w:rsid w:val="002B1386"/>
    <w:rsid w:val="002B14C7"/>
    <w:rsid w:val="002B18B8"/>
    <w:rsid w:val="002B19F3"/>
    <w:rsid w:val="002B234F"/>
    <w:rsid w:val="002B23EA"/>
    <w:rsid w:val="002B2ED0"/>
    <w:rsid w:val="002B33F4"/>
    <w:rsid w:val="002B3B8D"/>
    <w:rsid w:val="002B3E84"/>
    <w:rsid w:val="002B424F"/>
    <w:rsid w:val="002B4EBC"/>
    <w:rsid w:val="002B50D5"/>
    <w:rsid w:val="002B6477"/>
    <w:rsid w:val="002B662E"/>
    <w:rsid w:val="002B7AEE"/>
    <w:rsid w:val="002C1A9E"/>
    <w:rsid w:val="002C296F"/>
    <w:rsid w:val="002C2D2B"/>
    <w:rsid w:val="002C3290"/>
    <w:rsid w:val="002C40F6"/>
    <w:rsid w:val="002C4886"/>
    <w:rsid w:val="002C489F"/>
    <w:rsid w:val="002C4AD3"/>
    <w:rsid w:val="002C4C1B"/>
    <w:rsid w:val="002C60E6"/>
    <w:rsid w:val="002C6DAD"/>
    <w:rsid w:val="002C714C"/>
    <w:rsid w:val="002D0056"/>
    <w:rsid w:val="002D0EF0"/>
    <w:rsid w:val="002D1377"/>
    <w:rsid w:val="002D23DF"/>
    <w:rsid w:val="002D276B"/>
    <w:rsid w:val="002D322C"/>
    <w:rsid w:val="002D39E2"/>
    <w:rsid w:val="002D47BE"/>
    <w:rsid w:val="002D4EAE"/>
    <w:rsid w:val="002D4F47"/>
    <w:rsid w:val="002D5BBB"/>
    <w:rsid w:val="002D5D51"/>
    <w:rsid w:val="002D608C"/>
    <w:rsid w:val="002D6286"/>
    <w:rsid w:val="002D73E3"/>
    <w:rsid w:val="002D7928"/>
    <w:rsid w:val="002E09BD"/>
    <w:rsid w:val="002E186D"/>
    <w:rsid w:val="002E2728"/>
    <w:rsid w:val="002E2A4E"/>
    <w:rsid w:val="002E33A6"/>
    <w:rsid w:val="002E38CE"/>
    <w:rsid w:val="002E3DD5"/>
    <w:rsid w:val="002E6563"/>
    <w:rsid w:val="002F0E7C"/>
    <w:rsid w:val="002F0F5B"/>
    <w:rsid w:val="002F2941"/>
    <w:rsid w:val="002F2B7A"/>
    <w:rsid w:val="002F2F93"/>
    <w:rsid w:val="002F356C"/>
    <w:rsid w:val="002F369D"/>
    <w:rsid w:val="002F388A"/>
    <w:rsid w:val="002F3B23"/>
    <w:rsid w:val="002F3DD3"/>
    <w:rsid w:val="002F544A"/>
    <w:rsid w:val="002F548B"/>
    <w:rsid w:val="002F76EC"/>
    <w:rsid w:val="0030053F"/>
    <w:rsid w:val="003005FC"/>
    <w:rsid w:val="00300BAA"/>
    <w:rsid w:val="00300E4B"/>
    <w:rsid w:val="0030183A"/>
    <w:rsid w:val="0030194A"/>
    <w:rsid w:val="00301F9D"/>
    <w:rsid w:val="00302161"/>
    <w:rsid w:val="003021F4"/>
    <w:rsid w:val="003028E7"/>
    <w:rsid w:val="003043D2"/>
    <w:rsid w:val="00304A39"/>
    <w:rsid w:val="00304F7E"/>
    <w:rsid w:val="00305957"/>
    <w:rsid w:val="0030643E"/>
    <w:rsid w:val="00306A3F"/>
    <w:rsid w:val="00307E1B"/>
    <w:rsid w:val="003108BB"/>
    <w:rsid w:val="0031250C"/>
    <w:rsid w:val="00312A38"/>
    <w:rsid w:val="00312A9C"/>
    <w:rsid w:val="003130DD"/>
    <w:rsid w:val="003133CD"/>
    <w:rsid w:val="00313760"/>
    <w:rsid w:val="00313B77"/>
    <w:rsid w:val="00313D13"/>
    <w:rsid w:val="00313ED8"/>
    <w:rsid w:val="00314003"/>
    <w:rsid w:val="003143A3"/>
    <w:rsid w:val="0031526D"/>
    <w:rsid w:val="00315D77"/>
    <w:rsid w:val="00316CEE"/>
    <w:rsid w:val="003171F8"/>
    <w:rsid w:val="003179B8"/>
    <w:rsid w:val="003179C2"/>
    <w:rsid w:val="00317BB4"/>
    <w:rsid w:val="00317CC2"/>
    <w:rsid w:val="003207A6"/>
    <w:rsid w:val="00322C91"/>
    <w:rsid w:val="003230CE"/>
    <w:rsid w:val="00323108"/>
    <w:rsid w:val="0032321E"/>
    <w:rsid w:val="003234C0"/>
    <w:rsid w:val="00323C3E"/>
    <w:rsid w:val="003255EA"/>
    <w:rsid w:val="00325DAC"/>
    <w:rsid w:val="00325FF0"/>
    <w:rsid w:val="0032646F"/>
    <w:rsid w:val="003267E6"/>
    <w:rsid w:val="00326F33"/>
    <w:rsid w:val="00330585"/>
    <w:rsid w:val="00331ABC"/>
    <w:rsid w:val="00331FE0"/>
    <w:rsid w:val="00332748"/>
    <w:rsid w:val="00333010"/>
    <w:rsid w:val="0033392C"/>
    <w:rsid w:val="00333D9C"/>
    <w:rsid w:val="00334AC7"/>
    <w:rsid w:val="00334B7C"/>
    <w:rsid w:val="00335145"/>
    <w:rsid w:val="00335AB7"/>
    <w:rsid w:val="003365C2"/>
    <w:rsid w:val="003367A9"/>
    <w:rsid w:val="00336CE4"/>
    <w:rsid w:val="00336E19"/>
    <w:rsid w:val="00336EE6"/>
    <w:rsid w:val="003371BD"/>
    <w:rsid w:val="003374A2"/>
    <w:rsid w:val="003401B9"/>
    <w:rsid w:val="00340210"/>
    <w:rsid w:val="003411DE"/>
    <w:rsid w:val="00341757"/>
    <w:rsid w:val="00341E2C"/>
    <w:rsid w:val="00342316"/>
    <w:rsid w:val="003423E0"/>
    <w:rsid w:val="003427BD"/>
    <w:rsid w:val="00342882"/>
    <w:rsid w:val="00343EC1"/>
    <w:rsid w:val="00344B10"/>
    <w:rsid w:val="00344F3B"/>
    <w:rsid w:val="00344F7B"/>
    <w:rsid w:val="003456D2"/>
    <w:rsid w:val="0034579A"/>
    <w:rsid w:val="00345F3A"/>
    <w:rsid w:val="00346FEE"/>
    <w:rsid w:val="0034770E"/>
    <w:rsid w:val="00347D7C"/>
    <w:rsid w:val="00347FCF"/>
    <w:rsid w:val="00351765"/>
    <w:rsid w:val="0035218A"/>
    <w:rsid w:val="0035265A"/>
    <w:rsid w:val="00352E1B"/>
    <w:rsid w:val="00352F53"/>
    <w:rsid w:val="00353068"/>
    <w:rsid w:val="00353D52"/>
    <w:rsid w:val="003540EC"/>
    <w:rsid w:val="0035519E"/>
    <w:rsid w:val="00355557"/>
    <w:rsid w:val="0035577D"/>
    <w:rsid w:val="00356987"/>
    <w:rsid w:val="00357778"/>
    <w:rsid w:val="00357F23"/>
    <w:rsid w:val="003609AD"/>
    <w:rsid w:val="00360F59"/>
    <w:rsid w:val="00362467"/>
    <w:rsid w:val="00362586"/>
    <w:rsid w:val="0036273D"/>
    <w:rsid w:val="00363230"/>
    <w:rsid w:val="00363811"/>
    <w:rsid w:val="00363F25"/>
    <w:rsid w:val="00364754"/>
    <w:rsid w:val="003649FD"/>
    <w:rsid w:val="00366D5D"/>
    <w:rsid w:val="00366FEE"/>
    <w:rsid w:val="003670E3"/>
    <w:rsid w:val="003679CF"/>
    <w:rsid w:val="00367DF6"/>
    <w:rsid w:val="003701CD"/>
    <w:rsid w:val="0037034E"/>
    <w:rsid w:val="00370625"/>
    <w:rsid w:val="00370B1D"/>
    <w:rsid w:val="00371148"/>
    <w:rsid w:val="003719AA"/>
    <w:rsid w:val="00371B60"/>
    <w:rsid w:val="00373FF4"/>
    <w:rsid w:val="0037509C"/>
    <w:rsid w:val="0037559A"/>
    <w:rsid w:val="00375ACE"/>
    <w:rsid w:val="00376472"/>
    <w:rsid w:val="0037672D"/>
    <w:rsid w:val="00377380"/>
    <w:rsid w:val="003773A2"/>
    <w:rsid w:val="00377CD5"/>
    <w:rsid w:val="00377D27"/>
    <w:rsid w:val="00377E3B"/>
    <w:rsid w:val="003800C6"/>
    <w:rsid w:val="00380599"/>
    <w:rsid w:val="003805FE"/>
    <w:rsid w:val="003807B0"/>
    <w:rsid w:val="00380BAA"/>
    <w:rsid w:val="003816CF"/>
    <w:rsid w:val="0038209E"/>
    <w:rsid w:val="00383E08"/>
    <w:rsid w:val="00384049"/>
    <w:rsid w:val="0038553D"/>
    <w:rsid w:val="0038574C"/>
    <w:rsid w:val="00385B0C"/>
    <w:rsid w:val="00386030"/>
    <w:rsid w:val="0038719D"/>
    <w:rsid w:val="00387F48"/>
    <w:rsid w:val="003905D3"/>
    <w:rsid w:val="00391615"/>
    <w:rsid w:val="003922B5"/>
    <w:rsid w:val="003924D7"/>
    <w:rsid w:val="003925A6"/>
    <w:rsid w:val="00392860"/>
    <w:rsid w:val="00392C01"/>
    <w:rsid w:val="00392EB1"/>
    <w:rsid w:val="00392EB6"/>
    <w:rsid w:val="003934EC"/>
    <w:rsid w:val="00393D24"/>
    <w:rsid w:val="00393F9F"/>
    <w:rsid w:val="00395228"/>
    <w:rsid w:val="0039596C"/>
    <w:rsid w:val="00395A63"/>
    <w:rsid w:val="00395AC7"/>
    <w:rsid w:val="00396069"/>
    <w:rsid w:val="003966E1"/>
    <w:rsid w:val="003969DE"/>
    <w:rsid w:val="00396CD2"/>
    <w:rsid w:val="00397195"/>
    <w:rsid w:val="0039787D"/>
    <w:rsid w:val="00397F36"/>
    <w:rsid w:val="003A06AF"/>
    <w:rsid w:val="003A15AC"/>
    <w:rsid w:val="003A166B"/>
    <w:rsid w:val="003A1BDC"/>
    <w:rsid w:val="003A1D51"/>
    <w:rsid w:val="003A2C5A"/>
    <w:rsid w:val="003A2F46"/>
    <w:rsid w:val="003A3E96"/>
    <w:rsid w:val="003A423C"/>
    <w:rsid w:val="003A50F5"/>
    <w:rsid w:val="003A53BF"/>
    <w:rsid w:val="003A582C"/>
    <w:rsid w:val="003A60E1"/>
    <w:rsid w:val="003A7545"/>
    <w:rsid w:val="003A7E90"/>
    <w:rsid w:val="003B0D74"/>
    <w:rsid w:val="003B1ACA"/>
    <w:rsid w:val="003B22EA"/>
    <w:rsid w:val="003B27B0"/>
    <w:rsid w:val="003B3815"/>
    <w:rsid w:val="003B395A"/>
    <w:rsid w:val="003B3BAB"/>
    <w:rsid w:val="003B4771"/>
    <w:rsid w:val="003B4E71"/>
    <w:rsid w:val="003B5882"/>
    <w:rsid w:val="003B5C1D"/>
    <w:rsid w:val="003B5E5B"/>
    <w:rsid w:val="003B639A"/>
    <w:rsid w:val="003B6603"/>
    <w:rsid w:val="003B7A65"/>
    <w:rsid w:val="003B7D02"/>
    <w:rsid w:val="003B7E43"/>
    <w:rsid w:val="003C0CB9"/>
    <w:rsid w:val="003C18D3"/>
    <w:rsid w:val="003C1A1D"/>
    <w:rsid w:val="003C2706"/>
    <w:rsid w:val="003C3F6A"/>
    <w:rsid w:val="003C4309"/>
    <w:rsid w:val="003C488C"/>
    <w:rsid w:val="003C4C9F"/>
    <w:rsid w:val="003C4F76"/>
    <w:rsid w:val="003C51F9"/>
    <w:rsid w:val="003C532F"/>
    <w:rsid w:val="003C59BA"/>
    <w:rsid w:val="003C6AE2"/>
    <w:rsid w:val="003C6F6B"/>
    <w:rsid w:val="003C72A0"/>
    <w:rsid w:val="003C762E"/>
    <w:rsid w:val="003D03B1"/>
    <w:rsid w:val="003D28AC"/>
    <w:rsid w:val="003D292F"/>
    <w:rsid w:val="003D338B"/>
    <w:rsid w:val="003D35FE"/>
    <w:rsid w:val="003D37DD"/>
    <w:rsid w:val="003D395A"/>
    <w:rsid w:val="003D39C9"/>
    <w:rsid w:val="003D3D00"/>
    <w:rsid w:val="003D42DF"/>
    <w:rsid w:val="003D4384"/>
    <w:rsid w:val="003D471C"/>
    <w:rsid w:val="003D4AEF"/>
    <w:rsid w:val="003D5092"/>
    <w:rsid w:val="003D58BF"/>
    <w:rsid w:val="003D59FA"/>
    <w:rsid w:val="003D5DAF"/>
    <w:rsid w:val="003D64DE"/>
    <w:rsid w:val="003D6F31"/>
    <w:rsid w:val="003D7426"/>
    <w:rsid w:val="003D781E"/>
    <w:rsid w:val="003E0B0B"/>
    <w:rsid w:val="003E10E9"/>
    <w:rsid w:val="003E1305"/>
    <w:rsid w:val="003E2301"/>
    <w:rsid w:val="003E2C31"/>
    <w:rsid w:val="003E3040"/>
    <w:rsid w:val="003E3947"/>
    <w:rsid w:val="003E49D9"/>
    <w:rsid w:val="003E6032"/>
    <w:rsid w:val="003E626B"/>
    <w:rsid w:val="003E6984"/>
    <w:rsid w:val="003E7CD9"/>
    <w:rsid w:val="003F01E9"/>
    <w:rsid w:val="003F0C17"/>
    <w:rsid w:val="003F113A"/>
    <w:rsid w:val="003F1F64"/>
    <w:rsid w:val="003F234C"/>
    <w:rsid w:val="003F26EC"/>
    <w:rsid w:val="003F2DDD"/>
    <w:rsid w:val="003F354E"/>
    <w:rsid w:val="003F3B6A"/>
    <w:rsid w:val="003F3BDB"/>
    <w:rsid w:val="003F3DD4"/>
    <w:rsid w:val="003F4599"/>
    <w:rsid w:val="003F4AAD"/>
    <w:rsid w:val="003F5444"/>
    <w:rsid w:val="003F6095"/>
    <w:rsid w:val="003F6289"/>
    <w:rsid w:val="003F628E"/>
    <w:rsid w:val="003F65FB"/>
    <w:rsid w:val="003F6B04"/>
    <w:rsid w:val="003F767E"/>
    <w:rsid w:val="003F7BA2"/>
    <w:rsid w:val="003F7CC1"/>
    <w:rsid w:val="0040091F"/>
    <w:rsid w:val="00401549"/>
    <w:rsid w:val="004016BD"/>
    <w:rsid w:val="004016CD"/>
    <w:rsid w:val="00401770"/>
    <w:rsid w:val="00402632"/>
    <w:rsid w:val="00402892"/>
    <w:rsid w:val="00403981"/>
    <w:rsid w:val="00404BF0"/>
    <w:rsid w:val="00404D7F"/>
    <w:rsid w:val="00404DD1"/>
    <w:rsid w:val="004065ED"/>
    <w:rsid w:val="00406DEA"/>
    <w:rsid w:val="004070D5"/>
    <w:rsid w:val="00407427"/>
    <w:rsid w:val="00410634"/>
    <w:rsid w:val="00410DF4"/>
    <w:rsid w:val="00411892"/>
    <w:rsid w:val="00413A37"/>
    <w:rsid w:val="004140BF"/>
    <w:rsid w:val="0041495B"/>
    <w:rsid w:val="004203F0"/>
    <w:rsid w:val="00420E1F"/>
    <w:rsid w:val="0042110C"/>
    <w:rsid w:val="00421881"/>
    <w:rsid w:val="00421C1C"/>
    <w:rsid w:val="004224A7"/>
    <w:rsid w:val="004228A1"/>
    <w:rsid w:val="0042358E"/>
    <w:rsid w:val="00424BEA"/>
    <w:rsid w:val="004263BB"/>
    <w:rsid w:val="00426EED"/>
    <w:rsid w:val="00427470"/>
    <w:rsid w:val="00427A11"/>
    <w:rsid w:val="00427D89"/>
    <w:rsid w:val="00427E17"/>
    <w:rsid w:val="00430FEF"/>
    <w:rsid w:val="0043112C"/>
    <w:rsid w:val="004311B1"/>
    <w:rsid w:val="004314ED"/>
    <w:rsid w:val="0043182A"/>
    <w:rsid w:val="00431C1B"/>
    <w:rsid w:val="00432102"/>
    <w:rsid w:val="00432165"/>
    <w:rsid w:val="004324D4"/>
    <w:rsid w:val="00432E92"/>
    <w:rsid w:val="00433758"/>
    <w:rsid w:val="004340CB"/>
    <w:rsid w:val="004345B5"/>
    <w:rsid w:val="00434C67"/>
    <w:rsid w:val="0043527A"/>
    <w:rsid w:val="00436239"/>
    <w:rsid w:val="004367D3"/>
    <w:rsid w:val="00436FD1"/>
    <w:rsid w:val="004372B7"/>
    <w:rsid w:val="00437303"/>
    <w:rsid w:val="00437FED"/>
    <w:rsid w:val="00440205"/>
    <w:rsid w:val="00440A72"/>
    <w:rsid w:val="00440C1C"/>
    <w:rsid w:val="00442528"/>
    <w:rsid w:val="004433BF"/>
    <w:rsid w:val="004438E8"/>
    <w:rsid w:val="0044398D"/>
    <w:rsid w:val="00443E33"/>
    <w:rsid w:val="00444471"/>
    <w:rsid w:val="0044477C"/>
    <w:rsid w:val="00444AE7"/>
    <w:rsid w:val="00444DD6"/>
    <w:rsid w:val="00444EE9"/>
    <w:rsid w:val="00445A8A"/>
    <w:rsid w:val="004471B8"/>
    <w:rsid w:val="0044758C"/>
    <w:rsid w:val="004476C7"/>
    <w:rsid w:val="004476F3"/>
    <w:rsid w:val="0044785E"/>
    <w:rsid w:val="00447C69"/>
    <w:rsid w:val="004501B1"/>
    <w:rsid w:val="0045080A"/>
    <w:rsid w:val="00450877"/>
    <w:rsid w:val="00452055"/>
    <w:rsid w:val="00452C55"/>
    <w:rsid w:val="0045307A"/>
    <w:rsid w:val="00453A3D"/>
    <w:rsid w:val="00453DEF"/>
    <w:rsid w:val="00453ED6"/>
    <w:rsid w:val="00454605"/>
    <w:rsid w:val="0045462D"/>
    <w:rsid w:val="00455523"/>
    <w:rsid w:val="00456144"/>
    <w:rsid w:val="00456456"/>
    <w:rsid w:val="004564F4"/>
    <w:rsid w:val="00460091"/>
    <w:rsid w:val="00460329"/>
    <w:rsid w:val="0046099E"/>
    <w:rsid w:val="0046142F"/>
    <w:rsid w:val="004618A0"/>
    <w:rsid w:val="00461B3F"/>
    <w:rsid w:val="00461CCD"/>
    <w:rsid w:val="00461F17"/>
    <w:rsid w:val="00461FD0"/>
    <w:rsid w:val="00462B8F"/>
    <w:rsid w:val="004636F5"/>
    <w:rsid w:val="00463B51"/>
    <w:rsid w:val="00463E9C"/>
    <w:rsid w:val="00464195"/>
    <w:rsid w:val="00465210"/>
    <w:rsid w:val="00465464"/>
    <w:rsid w:val="004654CA"/>
    <w:rsid w:val="004657E4"/>
    <w:rsid w:val="00465E0E"/>
    <w:rsid w:val="00467450"/>
    <w:rsid w:val="00467B25"/>
    <w:rsid w:val="004701C9"/>
    <w:rsid w:val="00470AE8"/>
    <w:rsid w:val="00470F92"/>
    <w:rsid w:val="00470FB2"/>
    <w:rsid w:val="00471661"/>
    <w:rsid w:val="00471A83"/>
    <w:rsid w:val="00471B58"/>
    <w:rsid w:val="00471B96"/>
    <w:rsid w:val="00471D5E"/>
    <w:rsid w:val="00472641"/>
    <w:rsid w:val="004727EE"/>
    <w:rsid w:val="00472BCF"/>
    <w:rsid w:val="004731CE"/>
    <w:rsid w:val="004734DB"/>
    <w:rsid w:val="004738C0"/>
    <w:rsid w:val="00474611"/>
    <w:rsid w:val="00475F5B"/>
    <w:rsid w:val="00476442"/>
    <w:rsid w:val="0047689E"/>
    <w:rsid w:val="004776E8"/>
    <w:rsid w:val="00477CCA"/>
    <w:rsid w:val="00480060"/>
    <w:rsid w:val="00480565"/>
    <w:rsid w:val="00480739"/>
    <w:rsid w:val="00481922"/>
    <w:rsid w:val="00481B11"/>
    <w:rsid w:val="00481CEF"/>
    <w:rsid w:val="0048205A"/>
    <w:rsid w:val="00482244"/>
    <w:rsid w:val="00482855"/>
    <w:rsid w:val="004833E3"/>
    <w:rsid w:val="004833E4"/>
    <w:rsid w:val="00483AC8"/>
    <w:rsid w:val="00483BD4"/>
    <w:rsid w:val="00484D20"/>
    <w:rsid w:val="00484F39"/>
    <w:rsid w:val="00485C7B"/>
    <w:rsid w:val="004861C1"/>
    <w:rsid w:val="00486243"/>
    <w:rsid w:val="00486A45"/>
    <w:rsid w:val="00486A86"/>
    <w:rsid w:val="0048704F"/>
    <w:rsid w:val="0048770C"/>
    <w:rsid w:val="00487917"/>
    <w:rsid w:val="00487F5D"/>
    <w:rsid w:val="004901AC"/>
    <w:rsid w:val="0049031D"/>
    <w:rsid w:val="004909EA"/>
    <w:rsid w:val="00490DE0"/>
    <w:rsid w:val="004917E4"/>
    <w:rsid w:val="004919C1"/>
    <w:rsid w:val="00491B85"/>
    <w:rsid w:val="004930E8"/>
    <w:rsid w:val="00493169"/>
    <w:rsid w:val="004941D8"/>
    <w:rsid w:val="0049483B"/>
    <w:rsid w:val="00494C12"/>
    <w:rsid w:val="004958BA"/>
    <w:rsid w:val="00495A42"/>
    <w:rsid w:val="00495AEB"/>
    <w:rsid w:val="00496634"/>
    <w:rsid w:val="00496F73"/>
    <w:rsid w:val="0049726F"/>
    <w:rsid w:val="0049762B"/>
    <w:rsid w:val="00497CCA"/>
    <w:rsid w:val="004A169A"/>
    <w:rsid w:val="004A176A"/>
    <w:rsid w:val="004A1AA4"/>
    <w:rsid w:val="004A1C86"/>
    <w:rsid w:val="004A1DFD"/>
    <w:rsid w:val="004A2071"/>
    <w:rsid w:val="004A2465"/>
    <w:rsid w:val="004A24F7"/>
    <w:rsid w:val="004A329C"/>
    <w:rsid w:val="004A378C"/>
    <w:rsid w:val="004A4602"/>
    <w:rsid w:val="004A4A93"/>
    <w:rsid w:val="004A528A"/>
    <w:rsid w:val="004A5CC3"/>
    <w:rsid w:val="004A5E4E"/>
    <w:rsid w:val="004B1C5C"/>
    <w:rsid w:val="004B1C91"/>
    <w:rsid w:val="004B1F7D"/>
    <w:rsid w:val="004B289C"/>
    <w:rsid w:val="004B2ACD"/>
    <w:rsid w:val="004B367F"/>
    <w:rsid w:val="004B43E5"/>
    <w:rsid w:val="004B49C5"/>
    <w:rsid w:val="004B4C72"/>
    <w:rsid w:val="004B542C"/>
    <w:rsid w:val="004B65FD"/>
    <w:rsid w:val="004B66C6"/>
    <w:rsid w:val="004B7593"/>
    <w:rsid w:val="004B7AB2"/>
    <w:rsid w:val="004C0908"/>
    <w:rsid w:val="004C0A1C"/>
    <w:rsid w:val="004C0BC5"/>
    <w:rsid w:val="004C0C86"/>
    <w:rsid w:val="004C0CE1"/>
    <w:rsid w:val="004C108F"/>
    <w:rsid w:val="004C2119"/>
    <w:rsid w:val="004C264B"/>
    <w:rsid w:val="004C2C6A"/>
    <w:rsid w:val="004C3697"/>
    <w:rsid w:val="004C3A97"/>
    <w:rsid w:val="004C3C15"/>
    <w:rsid w:val="004C3E1E"/>
    <w:rsid w:val="004C3EB8"/>
    <w:rsid w:val="004C4678"/>
    <w:rsid w:val="004C46E5"/>
    <w:rsid w:val="004C4B7A"/>
    <w:rsid w:val="004C581D"/>
    <w:rsid w:val="004C5CA5"/>
    <w:rsid w:val="004C623F"/>
    <w:rsid w:val="004C65A9"/>
    <w:rsid w:val="004C67FC"/>
    <w:rsid w:val="004C6951"/>
    <w:rsid w:val="004C6FC0"/>
    <w:rsid w:val="004C71FC"/>
    <w:rsid w:val="004D053B"/>
    <w:rsid w:val="004D0EFB"/>
    <w:rsid w:val="004D0FB2"/>
    <w:rsid w:val="004D103E"/>
    <w:rsid w:val="004D1622"/>
    <w:rsid w:val="004D1B6B"/>
    <w:rsid w:val="004D2916"/>
    <w:rsid w:val="004D35C6"/>
    <w:rsid w:val="004D5B56"/>
    <w:rsid w:val="004D744D"/>
    <w:rsid w:val="004D7652"/>
    <w:rsid w:val="004E01DA"/>
    <w:rsid w:val="004E06EE"/>
    <w:rsid w:val="004E10AB"/>
    <w:rsid w:val="004E1789"/>
    <w:rsid w:val="004E2575"/>
    <w:rsid w:val="004E2CE4"/>
    <w:rsid w:val="004E32C8"/>
    <w:rsid w:val="004E3D20"/>
    <w:rsid w:val="004E40FD"/>
    <w:rsid w:val="004E53A4"/>
    <w:rsid w:val="004E5C92"/>
    <w:rsid w:val="004E5E77"/>
    <w:rsid w:val="004E6C82"/>
    <w:rsid w:val="004E6D17"/>
    <w:rsid w:val="004F19E3"/>
    <w:rsid w:val="004F248A"/>
    <w:rsid w:val="004F2CB0"/>
    <w:rsid w:val="004F3118"/>
    <w:rsid w:val="004F4974"/>
    <w:rsid w:val="004F4BAE"/>
    <w:rsid w:val="004F51B8"/>
    <w:rsid w:val="004F5B71"/>
    <w:rsid w:val="004F5F45"/>
    <w:rsid w:val="004F5F98"/>
    <w:rsid w:val="004F6918"/>
    <w:rsid w:val="004F6B01"/>
    <w:rsid w:val="004F6C78"/>
    <w:rsid w:val="004F751D"/>
    <w:rsid w:val="005009E2"/>
    <w:rsid w:val="00500A9B"/>
    <w:rsid w:val="00500F7F"/>
    <w:rsid w:val="005011F0"/>
    <w:rsid w:val="00501D16"/>
    <w:rsid w:val="00502671"/>
    <w:rsid w:val="00502939"/>
    <w:rsid w:val="00502A78"/>
    <w:rsid w:val="00502BF5"/>
    <w:rsid w:val="00503040"/>
    <w:rsid w:val="005031AC"/>
    <w:rsid w:val="0050442D"/>
    <w:rsid w:val="00505687"/>
    <w:rsid w:val="00505900"/>
    <w:rsid w:val="0050632D"/>
    <w:rsid w:val="00506ACA"/>
    <w:rsid w:val="005072CC"/>
    <w:rsid w:val="00507B1E"/>
    <w:rsid w:val="00510EBD"/>
    <w:rsid w:val="0051170C"/>
    <w:rsid w:val="00512309"/>
    <w:rsid w:val="005123B4"/>
    <w:rsid w:val="0051245C"/>
    <w:rsid w:val="00512F4B"/>
    <w:rsid w:val="0051339C"/>
    <w:rsid w:val="005136FF"/>
    <w:rsid w:val="00514D6B"/>
    <w:rsid w:val="00514D86"/>
    <w:rsid w:val="005156A9"/>
    <w:rsid w:val="0051682D"/>
    <w:rsid w:val="00516C17"/>
    <w:rsid w:val="0051772B"/>
    <w:rsid w:val="00517E5C"/>
    <w:rsid w:val="00520F62"/>
    <w:rsid w:val="00521043"/>
    <w:rsid w:val="005215C4"/>
    <w:rsid w:val="005215C7"/>
    <w:rsid w:val="0052169D"/>
    <w:rsid w:val="005225F3"/>
    <w:rsid w:val="0052270F"/>
    <w:rsid w:val="00522F69"/>
    <w:rsid w:val="0052338C"/>
    <w:rsid w:val="00523598"/>
    <w:rsid w:val="00523F30"/>
    <w:rsid w:val="00523F8D"/>
    <w:rsid w:val="0052447C"/>
    <w:rsid w:val="00525936"/>
    <w:rsid w:val="00525941"/>
    <w:rsid w:val="00525FC1"/>
    <w:rsid w:val="00525FE5"/>
    <w:rsid w:val="00526109"/>
    <w:rsid w:val="005263A3"/>
    <w:rsid w:val="00526C0E"/>
    <w:rsid w:val="005279EF"/>
    <w:rsid w:val="0053048B"/>
    <w:rsid w:val="0053050A"/>
    <w:rsid w:val="00530994"/>
    <w:rsid w:val="00530BBB"/>
    <w:rsid w:val="00530F0A"/>
    <w:rsid w:val="00531D0A"/>
    <w:rsid w:val="00531E64"/>
    <w:rsid w:val="005320E2"/>
    <w:rsid w:val="00532373"/>
    <w:rsid w:val="00532751"/>
    <w:rsid w:val="00532FBD"/>
    <w:rsid w:val="00533FAC"/>
    <w:rsid w:val="00534023"/>
    <w:rsid w:val="0053442E"/>
    <w:rsid w:val="00534622"/>
    <w:rsid w:val="005348D6"/>
    <w:rsid w:val="00534EA7"/>
    <w:rsid w:val="00535B16"/>
    <w:rsid w:val="005360EB"/>
    <w:rsid w:val="005368D5"/>
    <w:rsid w:val="00536CE9"/>
    <w:rsid w:val="00540559"/>
    <w:rsid w:val="005406E0"/>
    <w:rsid w:val="00541658"/>
    <w:rsid w:val="005416F3"/>
    <w:rsid w:val="00542100"/>
    <w:rsid w:val="00542187"/>
    <w:rsid w:val="005432D9"/>
    <w:rsid w:val="0054346C"/>
    <w:rsid w:val="00543D74"/>
    <w:rsid w:val="00544598"/>
    <w:rsid w:val="00544887"/>
    <w:rsid w:val="005448AE"/>
    <w:rsid w:val="00544B56"/>
    <w:rsid w:val="00545D29"/>
    <w:rsid w:val="00545E77"/>
    <w:rsid w:val="00545F32"/>
    <w:rsid w:val="00546483"/>
    <w:rsid w:val="0054655D"/>
    <w:rsid w:val="005468BC"/>
    <w:rsid w:val="00546CA8"/>
    <w:rsid w:val="00546CCB"/>
    <w:rsid w:val="00547497"/>
    <w:rsid w:val="00547E8B"/>
    <w:rsid w:val="0055042E"/>
    <w:rsid w:val="00550642"/>
    <w:rsid w:val="0055077E"/>
    <w:rsid w:val="005508E7"/>
    <w:rsid w:val="00550EAD"/>
    <w:rsid w:val="005514EF"/>
    <w:rsid w:val="005526C5"/>
    <w:rsid w:val="0055435D"/>
    <w:rsid w:val="00554BF7"/>
    <w:rsid w:val="00554D77"/>
    <w:rsid w:val="00555458"/>
    <w:rsid w:val="00555E70"/>
    <w:rsid w:val="00555F4B"/>
    <w:rsid w:val="00556093"/>
    <w:rsid w:val="00557028"/>
    <w:rsid w:val="00557D05"/>
    <w:rsid w:val="00560BED"/>
    <w:rsid w:val="00562E9D"/>
    <w:rsid w:val="005651E3"/>
    <w:rsid w:val="005652B6"/>
    <w:rsid w:val="00565E57"/>
    <w:rsid w:val="0056672B"/>
    <w:rsid w:val="00566CCB"/>
    <w:rsid w:val="00566EB9"/>
    <w:rsid w:val="00567847"/>
    <w:rsid w:val="005678DC"/>
    <w:rsid w:val="00567F5A"/>
    <w:rsid w:val="005703AE"/>
    <w:rsid w:val="00570523"/>
    <w:rsid w:val="00571016"/>
    <w:rsid w:val="005712B6"/>
    <w:rsid w:val="005714FB"/>
    <w:rsid w:val="005716C4"/>
    <w:rsid w:val="00571E59"/>
    <w:rsid w:val="00573B6E"/>
    <w:rsid w:val="00574261"/>
    <w:rsid w:val="00574A9E"/>
    <w:rsid w:val="00574E8F"/>
    <w:rsid w:val="0057511C"/>
    <w:rsid w:val="00575634"/>
    <w:rsid w:val="005763BA"/>
    <w:rsid w:val="00576E50"/>
    <w:rsid w:val="005776A5"/>
    <w:rsid w:val="00577805"/>
    <w:rsid w:val="00577DA4"/>
    <w:rsid w:val="00580C8D"/>
    <w:rsid w:val="00582052"/>
    <w:rsid w:val="00582414"/>
    <w:rsid w:val="0058286C"/>
    <w:rsid w:val="00582AB2"/>
    <w:rsid w:val="00582E91"/>
    <w:rsid w:val="005835F3"/>
    <w:rsid w:val="005839C3"/>
    <w:rsid w:val="005845CA"/>
    <w:rsid w:val="00584FFE"/>
    <w:rsid w:val="00585668"/>
    <w:rsid w:val="005859AF"/>
    <w:rsid w:val="0058601C"/>
    <w:rsid w:val="00586F16"/>
    <w:rsid w:val="00590798"/>
    <w:rsid w:val="00590BB4"/>
    <w:rsid w:val="0059184D"/>
    <w:rsid w:val="00591B1A"/>
    <w:rsid w:val="00591F88"/>
    <w:rsid w:val="005926B3"/>
    <w:rsid w:val="00592DD7"/>
    <w:rsid w:val="0059396E"/>
    <w:rsid w:val="005948E5"/>
    <w:rsid w:val="00594C29"/>
    <w:rsid w:val="005952AF"/>
    <w:rsid w:val="00595381"/>
    <w:rsid w:val="0059579F"/>
    <w:rsid w:val="00596215"/>
    <w:rsid w:val="0059631F"/>
    <w:rsid w:val="0059635D"/>
    <w:rsid w:val="005969C3"/>
    <w:rsid w:val="005970A6"/>
    <w:rsid w:val="005A00B3"/>
    <w:rsid w:val="005A02AA"/>
    <w:rsid w:val="005A0A55"/>
    <w:rsid w:val="005A0AED"/>
    <w:rsid w:val="005A3BB0"/>
    <w:rsid w:val="005A3E48"/>
    <w:rsid w:val="005A5D35"/>
    <w:rsid w:val="005A668C"/>
    <w:rsid w:val="005A6863"/>
    <w:rsid w:val="005A71DD"/>
    <w:rsid w:val="005A76DF"/>
    <w:rsid w:val="005A79EA"/>
    <w:rsid w:val="005B09DB"/>
    <w:rsid w:val="005B0AF2"/>
    <w:rsid w:val="005B121B"/>
    <w:rsid w:val="005B12A2"/>
    <w:rsid w:val="005B161E"/>
    <w:rsid w:val="005B190D"/>
    <w:rsid w:val="005B1CC1"/>
    <w:rsid w:val="005B32B0"/>
    <w:rsid w:val="005B4F7A"/>
    <w:rsid w:val="005B58CD"/>
    <w:rsid w:val="005B5A6F"/>
    <w:rsid w:val="005B62B8"/>
    <w:rsid w:val="005B672B"/>
    <w:rsid w:val="005B6B55"/>
    <w:rsid w:val="005B6EA4"/>
    <w:rsid w:val="005B7DE5"/>
    <w:rsid w:val="005C02AF"/>
    <w:rsid w:val="005C1266"/>
    <w:rsid w:val="005C2291"/>
    <w:rsid w:val="005C2FD9"/>
    <w:rsid w:val="005C433A"/>
    <w:rsid w:val="005C49C4"/>
    <w:rsid w:val="005C5C76"/>
    <w:rsid w:val="005C5ECA"/>
    <w:rsid w:val="005C68B2"/>
    <w:rsid w:val="005C70B5"/>
    <w:rsid w:val="005C7734"/>
    <w:rsid w:val="005C7742"/>
    <w:rsid w:val="005D056A"/>
    <w:rsid w:val="005D079F"/>
    <w:rsid w:val="005D096E"/>
    <w:rsid w:val="005D0B62"/>
    <w:rsid w:val="005D0EDD"/>
    <w:rsid w:val="005D2F92"/>
    <w:rsid w:val="005D3806"/>
    <w:rsid w:val="005D40C0"/>
    <w:rsid w:val="005D4381"/>
    <w:rsid w:val="005D5D66"/>
    <w:rsid w:val="005D5E81"/>
    <w:rsid w:val="005D5F0A"/>
    <w:rsid w:val="005D6B9F"/>
    <w:rsid w:val="005D7041"/>
    <w:rsid w:val="005D70DD"/>
    <w:rsid w:val="005D7447"/>
    <w:rsid w:val="005D7871"/>
    <w:rsid w:val="005E01E9"/>
    <w:rsid w:val="005E189F"/>
    <w:rsid w:val="005E1FE5"/>
    <w:rsid w:val="005E2A1F"/>
    <w:rsid w:val="005E2C99"/>
    <w:rsid w:val="005E2FDF"/>
    <w:rsid w:val="005E3060"/>
    <w:rsid w:val="005E4B71"/>
    <w:rsid w:val="005E4B95"/>
    <w:rsid w:val="005E5147"/>
    <w:rsid w:val="005E5CD9"/>
    <w:rsid w:val="005E6E1D"/>
    <w:rsid w:val="005E6E81"/>
    <w:rsid w:val="005E6F08"/>
    <w:rsid w:val="005E7210"/>
    <w:rsid w:val="005E72D5"/>
    <w:rsid w:val="005E74F2"/>
    <w:rsid w:val="005E7BC7"/>
    <w:rsid w:val="005F00F3"/>
    <w:rsid w:val="005F0249"/>
    <w:rsid w:val="005F0601"/>
    <w:rsid w:val="005F0A6E"/>
    <w:rsid w:val="005F0E9B"/>
    <w:rsid w:val="005F1123"/>
    <w:rsid w:val="005F1400"/>
    <w:rsid w:val="005F1468"/>
    <w:rsid w:val="005F18DD"/>
    <w:rsid w:val="005F20FB"/>
    <w:rsid w:val="005F3B5E"/>
    <w:rsid w:val="005F3B69"/>
    <w:rsid w:val="005F46C1"/>
    <w:rsid w:val="005F50A6"/>
    <w:rsid w:val="005F5932"/>
    <w:rsid w:val="005F5A93"/>
    <w:rsid w:val="005F6618"/>
    <w:rsid w:val="005F683E"/>
    <w:rsid w:val="005F6854"/>
    <w:rsid w:val="005F769B"/>
    <w:rsid w:val="005F7796"/>
    <w:rsid w:val="005F7F61"/>
    <w:rsid w:val="0060056B"/>
    <w:rsid w:val="00600602"/>
    <w:rsid w:val="006006C1"/>
    <w:rsid w:val="0060162C"/>
    <w:rsid w:val="006041E1"/>
    <w:rsid w:val="00605078"/>
    <w:rsid w:val="0060513E"/>
    <w:rsid w:val="0060540B"/>
    <w:rsid w:val="00605997"/>
    <w:rsid w:val="00607031"/>
    <w:rsid w:val="0060725A"/>
    <w:rsid w:val="0060737A"/>
    <w:rsid w:val="00607ACF"/>
    <w:rsid w:val="00610AAB"/>
    <w:rsid w:val="00612342"/>
    <w:rsid w:val="006134DC"/>
    <w:rsid w:val="006138FF"/>
    <w:rsid w:val="0061425C"/>
    <w:rsid w:val="00615389"/>
    <w:rsid w:val="0061629F"/>
    <w:rsid w:val="00616319"/>
    <w:rsid w:val="00616672"/>
    <w:rsid w:val="006166CA"/>
    <w:rsid w:val="006168A3"/>
    <w:rsid w:val="00617275"/>
    <w:rsid w:val="006208BE"/>
    <w:rsid w:val="00622203"/>
    <w:rsid w:val="006228DA"/>
    <w:rsid w:val="0062313F"/>
    <w:rsid w:val="00623A7E"/>
    <w:rsid w:val="00623BDC"/>
    <w:rsid w:val="00623FA1"/>
    <w:rsid w:val="006249E9"/>
    <w:rsid w:val="00625042"/>
    <w:rsid w:val="006251D4"/>
    <w:rsid w:val="006252AE"/>
    <w:rsid w:val="00625433"/>
    <w:rsid w:val="00625A03"/>
    <w:rsid w:val="00625B6A"/>
    <w:rsid w:val="00626355"/>
    <w:rsid w:val="00626941"/>
    <w:rsid w:val="00626D01"/>
    <w:rsid w:val="00627864"/>
    <w:rsid w:val="00627EC9"/>
    <w:rsid w:val="00630237"/>
    <w:rsid w:val="00631256"/>
    <w:rsid w:val="00631301"/>
    <w:rsid w:val="00631652"/>
    <w:rsid w:val="00631D43"/>
    <w:rsid w:val="00631F04"/>
    <w:rsid w:val="00632A01"/>
    <w:rsid w:val="00633824"/>
    <w:rsid w:val="00634047"/>
    <w:rsid w:val="0063519B"/>
    <w:rsid w:val="00635206"/>
    <w:rsid w:val="00635725"/>
    <w:rsid w:val="00635A2F"/>
    <w:rsid w:val="00636225"/>
    <w:rsid w:val="006367AB"/>
    <w:rsid w:val="00636AFA"/>
    <w:rsid w:val="00636BF9"/>
    <w:rsid w:val="0063772C"/>
    <w:rsid w:val="00640985"/>
    <w:rsid w:val="00640A34"/>
    <w:rsid w:val="00640A63"/>
    <w:rsid w:val="00640ABF"/>
    <w:rsid w:val="00641CB1"/>
    <w:rsid w:val="00641D2B"/>
    <w:rsid w:val="006428A5"/>
    <w:rsid w:val="0064320B"/>
    <w:rsid w:val="0064376F"/>
    <w:rsid w:val="00644704"/>
    <w:rsid w:val="006454EB"/>
    <w:rsid w:val="0064663D"/>
    <w:rsid w:val="00646C50"/>
    <w:rsid w:val="00650DEA"/>
    <w:rsid w:val="0065145C"/>
    <w:rsid w:val="006519C7"/>
    <w:rsid w:val="00651F97"/>
    <w:rsid w:val="00652131"/>
    <w:rsid w:val="00652480"/>
    <w:rsid w:val="006524F8"/>
    <w:rsid w:val="00652995"/>
    <w:rsid w:val="00652C5D"/>
    <w:rsid w:val="00653205"/>
    <w:rsid w:val="006534C0"/>
    <w:rsid w:val="00653D28"/>
    <w:rsid w:val="00653F05"/>
    <w:rsid w:val="0065439C"/>
    <w:rsid w:val="00654551"/>
    <w:rsid w:val="0065546A"/>
    <w:rsid w:val="0065554C"/>
    <w:rsid w:val="006557DF"/>
    <w:rsid w:val="0065613F"/>
    <w:rsid w:val="0065651A"/>
    <w:rsid w:val="00656694"/>
    <w:rsid w:val="00657100"/>
    <w:rsid w:val="0065714D"/>
    <w:rsid w:val="00657A6E"/>
    <w:rsid w:val="00657EB9"/>
    <w:rsid w:val="006602DE"/>
    <w:rsid w:val="006607C6"/>
    <w:rsid w:val="00662446"/>
    <w:rsid w:val="006625CE"/>
    <w:rsid w:val="00662853"/>
    <w:rsid w:val="006637D7"/>
    <w:rsid w:val="00663EA7"/>
    <w:rsid w:val="00664219"/>
    <w:rsid w:val="00664AD8"/>
    <w:rsid w:val="0066513E"/>
    <w:rsid w:val="00665340"/>
    <w:rsid w:val="00665C49"/>
    <w:rsid w:val="00665D4F"/>
    <w:rsid w:val="006662F8"/>
    <w:rsid w:val="00666322"/>
    <w:rsid w:val="00666352"/>
    <w:rsid w:val="00666BAF"/>
    <w:rsid w:val="00667065"/>
    <w:rsid w:val="00667860"/>
    <w:rsid w:val="0066792B"/>
    <w:rsid w:val="0067017B"/>
    <w:rsid w:val="00670224"/>
    <w:rsid w:val="0067061A"/>
    <w:rsid w:val="006706A3"/>
    <w:rsid w:val="00670A1F"/>
    <w:rsid w:val="00670A9E"/>
    <w:rsid w:val="00671185"/>
    <w:rsid w:val="00671933"/>
    <w:rsid w:val="00671FAE"/>
    <w:rsid w:val="006731DE"/>
    <w:rsid w:val="00674353"/>
    <w:rsid w:val="00674504"/>
    <w:rsid w:val="00674E50"/>
    <w:rsid w:val="00674F27"/>
    <w:rsid w:val="006754A4"/>
    <w:rsid w:val="00675653"/>
    <w:rsid w:val="00676985"/>
    <w:rsid w:val="00676C10"/>
    <w:rsid w:val="00681DEB"/>
    <w:rsid w:val="00681E26"/>
    <w:rsid w:val="00681FE7"/>
    <w:rsid w:val="0068266F"/>
    <w:rsid w:val="006828AF"/>
    <w:rsid w:val="0068380A"/>
    <w:rsid w:val="006838E7"/>
    <w:rsid w:val="00683C1C"/>
    <w:rsid w:val="00683F5D"/>
    <w:rsid w:val="0068450E"/>
    <w:rsid w:val="00684522"/>
    <w:rsid w:val="006853F2"/>
    <w:rsid w:val="00685547"/>
    <w:rsid w:val="0068605D"/>
    <w:rsid w:val="00686245"/>
    <w:rsid w:val="006863E8"/>
    <w:rsid w:val="00687F82"/>
    <w:rsid w:val="00687F95"/>
    <w:rsid w:val="00690C4B"/>
    <w:rsid w:val="00690E2F"/>
    <w:rsid w:val="00691051"/>
    <w:rsid w:val="006922AE"/>
    <w:rsid w:val="00692657"/>
    <w:rsid w:val="00692B13"/>
    <w:rsid w:val="00693E31"/>
    <w:rsid w:val="006947BA"/>
    <w:rsid w:val="0069491C"/>
    <w:rsid w:val="006969E9"/>
    <w:rsid w:val="00696AFD"/>
    <w:rsid w:val="006971CC"/>
    <w:rsid w:val="0069737E"/>
    <w:rsid w:val="00697C4A"/>
    <w:rsid w:val="006A1D0F"/>
    <w:rsid w:val="006A2329"/>
    <w:rsid w:val="006A3071"/>
    <w:rsid w:val="006A4003"/>
    <w:rsid w:val="006A4153"/>
    <w:rsid w:val="006A43D1"/>
    <w:rsid w:val="006A46AF"/>
    <w:rsid w:val="006A61A9"/>
    <w:rsid w:val="006A63C6"/>
    <w:rsid w:val="006A7B96"/>
    <w:rsid w:val="006B0674"/>
    <w:rsid w:val="006B0AFE"/>
    <w:rsid w:val="006B1298"/>
    <w:rsid w:val="006B173A"/>
    <w:rsid w:val="006B2246"/>
    <w:rsid w:val="006B28E3"/>
    <w:rsid w:val="006B302C"/>
    <w:rsid w:val="006B31CA"/>
    <w:rsid w:val="006B3399"/>
    <w:rsid w:val="006B3AD6"/>
    <w:rsid w:val="006B3C7B"/>
    <w:rsid w:val="006B58E2"/>
    <w:rsid w:val="006B59F5"/>
    <w:rsid w:val="006B757A"/>
    <w:rsid w:val="006B783B"/>
    <w:rsid w:val="006B78BD"/>
    <w:rsid w:val="006B7D5D"/>
    <w:rsid w:val="006C0E72"/>
    <w:rsid w:val="006C0FE1"/>
    <w:rsid w:val="006C1102"/>
    <w:rsid w:val="006C1288"/>
    <w:rsid w:val="006C22FE"/>
    <w:rsid w:val="006C2767"/>
    <w:rsid w:val="006C2E34"/>
    <w:rsid w:val="006C3917"/>
    <w:rsid w:val="006C4109"/>
    <w:rsid w:val="006C4303"/>
    <w:rsid w:val="006C4751"/>
    <w:rsid w:val="006C479C"/>
    <w:rsid w:val="006C69A3"/>
    <w:rsid w:val="006C6B4D"/>
    <w:rsid w:val="006C6E93"/>
    <w:rsid w:val="006C7466"/>
    <w:rsid w:val="006C76F5"/>
    <w:rsid w:val="006D0201"/>
    <w:rsid w:val="006D0338"/>
    <w:rsid w:val="006D0E93"/>
    <w:rsid w:val="006D114F"/>
    <w:rsid w:val="006D2520"/>
    <w:rsid w:val="006D2B93"/>
    <w:rsid w:val="006D4C96"/>
    <w:rsid w:val="006D56F5"/>
    <w:rsid w:val="006D60E2"/>
    <w:rsid w:val="006D74CF"/>
    <w:rsid w:val="006D74D3"/>
    <w:rsid w:val="006E0713"/>
    <w:rsid w:val="006E090C"/>
    <w:rsid w:val="006E185A"/>
    <w:rsid w:val="006E1A35"/>
    <w:rsid w:val="006E1E54"/>
    <w:rsid w:val="006E225B"/>
    <w:rsid w:val="006E248F"/>
    <w:rsid w:val="006E35DF"/>
    <w:rsid w:val="006E3DF8"/>
    <w:rsid w:val="006E4C1B"/>
    <w:rsid w:val="006E4E8E"/>
    <w:rsid w:val="006E588B"/>
    <w:rsid w:val="006E5D6E"/>
    <w:rsid w:val="006E609B"/>
    <w:rsid w:val="006E7AC2"/>
    <w:rsid w:val="006F0097"/>
    <w:rsid w:val="006F05E2"/>
    <w:rsid w:val="006F07C8"/>
    <w:rsid w:val="006F0FAB"/>
    <w:rsid w:val="006F1588"/>
    <w:rsid w:val="006F1D3A"/>
    <w:rsid w:val="006F2040"/>
    <w:rsid w:val="006F23D7"/>
    <w:rsid w:val="006F2AAA"/>
    <w:rsid w:val="006F3010"/>
    <w:rsid w:val="006F32F4"/>
    <w:rsid w:val="006F35E2"/>
    <w:rsid w:val="006F3796"/>
    <w:rsid w:val="006F5B6F"/>
    <w:rsid w:val="006F5C41"/>
    <w:rsid w:val="006F7163"/>
    <w:rsid w:val="006F77AA"/>
    <w:rsid w:val="006F7A34"/>
    <w:rsid w:val="006F7D63"/>
    <w:rsid w:val="0070143F"/>
    <w:rsid w:val="007017D4"/>
    <w:rsid w:val="007027B7"/>
    <w:rsid w:val="00703E1C"/>
    <w:rsid w:val="00704930"/>
    <w:rsid w:val="007049A1"/>
    <w:rsid w:val="0070562B"/>
    <w:rsid w:val="00705975"/>
    <w:rsid w:val="00706619"/>
    <w:rsid w:val="007076AB"/>
    <w:rsid w:val="00707921"/>
    <w:rsid w:val="0071012A"/>
    <w:rsid w:val="0071032C"/>
    <w:rsid w:val="007106E8"/>
    <w:rsid w:val="00710A8B"/>
    <w:rsid w:val="007119FB"/>
    <w:rsid w:val="00711B69"/>
    <w:rsid w:val="00711BCE"/>
    <w:rsid w:val="00712BC3"/>
    <w:rsid w:val="00712DFB"/>
    <w:rsid w:val="00712EF2"/>
    <w:rsid w:val="007134D6"/>
    <w:rsid w:val="00713E8C"/>
    <w:rsid w:val="00714495"/>
    <w:rsid w:val="00714617"/>
    <w:rsid w:val="00714BB6"/>
    <w:rsid w:val="0071535E"/>
    <w:rsid w:val="00715C41"/>
    <w:rsid w:val="00715C99"/>
    <w:rsid w:val="00715CB3"/>
    <w:rsid w:val="00715D0E"/>
    <w:rsid w:val="00716460"/>
    <w:rsid w:val="00716C05"/>
    <w:rsid w:val="00716FA4"/>
    <w:rsid w:val="00717C08"/>
    <w:rsid w:val="00717F3D"/>
    <w:rsid w:val="007209C3"/>
    <w:rsid w:val="0072119C"/>
    <w:rsid w:val="00721C4B"/>
    <w:rsid w:val="007230FD"/>
    <w:rsid w:val="00723904"/>
    <w:rsid w:val="00724910"/>
    <w:rsid w:val="00725064"/>
    <w:rsid w:val="00726874"/>
    <w:rsid w:val="00726D00"/>
    <w:rsid w:val="007306DD"/>
    <w:rsid w:val="00730BE0"/>
    <w:rsid w:val="00730DC8"/>
    <w:rsid w:val="007310C2"/>
    <w:rsid w:val="0073385D"/>
    <w:rsid w:val="00733E08"/>
    <w:rsid w:val="00733E75"/>
    <w:rsid w:val="00734833"/>
    <w:rsid w:val="00735433"/>
    <w:rsid w:val="00736697"/>
    <w:rsid w:val="007405CB"/>
    <w:rsid w:val="0074069B"/>
    <w:rsid w:val="00740CBE"/>
    <w:rsid w:val="00742F17"/>
    <w:rsid w:val="00743096"/>
    <w:rsid w:val="0074331C"/>
    <w:rsid w:val="007434BA"/>
    <w:rsid w:val="00743D0A"/>
    <w:rsid w:val="00744384"/>
    <w:rsid w:val="007446F0"/>
    <w:rsid w:val="00745199"/>
    <w:rsid w:val="0074561A"/>
    <w:rsid w:val="00745E4F"/>
    <w:rsid w:val="00746191"/>
    <w:rsid w:val="00746218"/>
    <w:rsid w:val="007463B9"/>
    <w:rsid w:val="00746830"/>
    <w:rsid w:val="00746DAA"/>
    <w:rsid w:val="00747B81"/>
    <w:rsid w:val="00750D54"/>
    <w:rsid w:val="00751188"/>
    <w:rsid w:val="007514CB"/>
    <w:rsid w:val="0075198B"/>
    <w:rsid w:val="00751A48"/>
    <w:rsid w:val="00751C5E"/>
    <w:rsid w:val="00752E61"/>
    <w:rsid w:val="007531A4"/>
    <w:rsid w:val="0075351A"/>
    <w:rsid w:val="00755A47"/>
    <w:rsid w:val="00756555"/>
    <w:rsid w:val="007565FD"/>
    <w:rsid w:val="00757014"/>
    <w:rsid w:val="0075718D"/>
    <w:rsid w:val="0075769C"/>
    <w:rsid w:val="00760143"/>
    <w:rsid w:val="007602E5"/>
    <w:rsid w:val="00760AE8"/>
    <w:rsid w:val="00760CB6"/>
    <w:rsid w:val="00761629"/>
    <w:rsid w:val="0076281E"/>
    <w:rsid w:val="00762F79"/>
    <w:rsid w:val="00763992"/>
    <w:rsid w:val="00764269"/>
    <w:rsid w:val="00764292"/>
    <w:rsid w:val="007662EB"/>
    <w:rsid w:val="00766A58"/>
    <w:rsid w:val="00766AA0"/>
    <w:rsid w:val="007671ED"/>
    <w:rsid w:val="00770EC8"/>
    <w:rsid w:val="00771BA7"/>
    <w:rsid w:val="00771C5C"/>
    <w:rsid w:val="00771F26"/>
    <w:rsid w:val="007721FC"/>
    <w:rsid w:val="00772216"/>
    <w:rsid w:val="00774CA8"/>
    <w:rsid w:val="00775BF0"/>
    <w:rsid w:val="00776794"/>
    <w:rsid w:val="00776C3F"/>
    <w:rsid w:val="00777E9D"/>
    <w:rsid w:val="007802AB"/>
    <w:rsid w:val="00780A53"/>
    <w:rsid w:val="0078217A"/>
    <w:rsid w:val="007824E3"/>
    <w:rsid w:val="00782AC7"/>
    <w:rsid w:val="0078323D"/>
    <w:rsid w:val="0078350F"/>
    <w:rsid w:val="00784875"/>
    <w:rsid w:val="00785048"/>
    <w:rsid w:val="00787435"/>
    <w:rsid w:val="0078786A"/>
    <w:rsid w:val="00787FAF"/>
    <w:rsid w:val="007901DB"/>
    <w:rsid w:val="00790403"/>
    <w:rsid w:val="007911D3"/>
    <w:rsid w:val="0079142A"/>
    <w:rsid w:val="00791587"/>
    <w:rsid w:val="0079182F"/>
    <w:rsid w:val="00791A7F"/>
    <w:rsid w:val="00791E51"/>
    <w:rsid w:val="00791E71"/>
    <w:rsid w:val="00792191"/>
    <w:rsid w:val="00792289"/>
    <w:rsid w:val="00792687"/>
    <w:rsid w:val="0079281B"/>
    <w:rsid w:val="00792A58"/>
    <w:rsid w:val="00792C79"/>
    <w:rsid w:val="00792E66"/>
    <w:rsid w:val="00793BCF"/>
    <w:rsid w:val="00793CAA"/>
    <w:rsid w:val="00794639"/>
    <w:rsid w:val="007951C9"/>
    <w:rsid w:val="00795586"/>
    <w:rsid w:val="00795E6E"/>
    <w:rsid w:val="00795F3C"/>
    <w:rsid w:val="00796FBC"/>
    <w:rsid w:val="007A0970"/>
    <w:rsid w:val="007A1A0A"/>
    <w:rsid w:val="007A1EDE"/>
    <w:rsid w:val="007A20B6"/>
    <w:rsid w:val="007A2182"/>
    <w:rsid w:val="007A2E42"/>
    <w:rsid w:val="007A2FC1"/>
    <w:rsid w:val="007A4526"/>
    <w:rsid w:val="007A5B9C"/>
    <w:rsid w:val="007A5C2C"/>
    <w:rsid w:val="007A6784"/>
    <w:rsid w:val="007A6AFC"/>
    <w:rsid w:val="007A6E24"/>
    <w:rsid w:val="007A7407"/>
    <w:rsid w:val="007A7AA9"/>
    <w:rsid w:val="007A7BB3"/>
    <w:rsid w:val="007B0291"/>
    <w:rsid w:val="007B065C"/>
    <w:rsid w:val="007B0A56"/>
    <w:rsid w:val="007B0CC5"/>
    <w:rsid w:val="007B243B"/>
    <w:rsid w:val="007B3A83"/>
    <w:rsid w:val="007B47C5"/>
    <w:rsid w:val="007B485B"/>
    <w:rsid w:val="007B66ED"/>
    <w:rsid w:val="007C11CA"/>
    <w:rsid w:val="007C154C"/>
    <w:rsid w:val="007C1A3C"/>
    <w:rsid w:val="007C1EDA"/>
    <w:rsid w:val="007C1EE0"/>
    <w:rsid w:val="007C22AE"/>
    <w:rsid w:val="007C3BE6"/>
    <w:rsid w:val="007C3E7D"/>
    <w:rsid w:val="007C4637"/>
    <w:rsid w:val="007C546B"/>
    <w:rsid w:val="007C5AB6"/>
    <w:rsid w:val="007C5D94"/>
    <w:rsid w:val="007C6C9E"/>
    <w:rsid w:val="007C7995"/>
    <w:rsid w:val="007C7AC2"/>
    <w:rsid w:val="007C7B21"/>
    <w:rsid w:val="007C7CE6"/>
    <w:rsid w:val="007C7FFC"/>
    <w:rsid w:val="007D058D"/>
    <w:rsid w:val="007D158B"/>
    <w:rsid w:val="007D22BC"/>
    <w:rsid w:val="007D244D"/>
    <w:rsid w:val="007D250C"/>
    <w:rsid w:val="007D3D6F"/>
    <w:rsid w:val="007D43F2"/>
    <w:rsid w:val="007D464C"/>
    <w:rsid w:val="007D5404"/>
    <w:rsid w:val="007D5E17"/>
    <w:rsid w:val="007D627B"/>
    <w:rsid w:val="007D6286"/>
    <w:rsid w:val="007D6D52"/>
    <w:rsid w:val="007D725E"/>
    <w:rsid w:val="007D7E99"/>
    <w:rsid w:val="007D7F42"/>
    <w:rsid w:val="007E0493"/>
    <w:rsid w:val="007E052D"/>
    <w:rsid w:val="007E0579"/>
    <w:rsid w:val="007E07CA"/>
    <w:rsid w:val="007E0C0F"/>
    <w:rsid w:val="007E0D81"/>
    <w:rsid w:val="007E108A"/>
    <w:rsid w:val="007E10AA"/>
    <w:rsid w:val="007E2509"/>
    <w:rsid w:val="007E2958"/>
    <w:rsid w:val="007E296A"/>
    <w:rsid w:val="007E32E1"/>
    <w:rsid w:val="007E3877"/>
    <w:rsid w:val="007E3A50"/>
    <w:rsid w:val="007E548B"/>
    <w:rsid w:val="007E54B7"/>
    <w:rsid w:val="007E5768"/>
    <w:rsid w:val="007E6227"/>
    <w:rsid w:val="007E6AC4"/>
    <w:rsid w:val="007E79E1"/>
    <w:rsid w:val="007E7D55"/>
    <w:rsid w:val="007F1750"/>
    <w:rsid w:val="007F2222"/>
    <w:rsid w:val="007F26EB"/>
    <w:rsid w:val="007F2A49"/>
    <w:rsid w:val="007F2DB6"/>
    <w:rsid w:val="007F3043"/>
    <w:rsid w:val="007F3982"/>
    <w:rsid w:val="007F3A8C"/>
    <w:rsid w:val="007F474C"/>
    <w:rsid w:val="007F4D22"/>
    <w:rsid w:val="007F553B"/>
    <w:rsid w:val="007F5BEF"/>
    <w:rsid w:val="007F63EF"/>
    <w:rsid w:val="007F6826"/>
    <w:rsid w:val="007F71B3"/>
    <w:rsid w:val="007F7489"/>
    <w:rsid w:val="007F7685"/>
    <w:rsid w:val="00800098"/>
    <w:rsid w:val="00801270"/>
    <w:rsid w:val="00802C19"/>
    <w:rsid w:val="00802D8F"/>
    <w:rsid w:val="008034E5"/>
    <w:rsid w:val="008034EC"/>
    <w:rsid w:val="008035F1"/>
    <w:rsid w:val="00803C13"/>
    <w:rsid w:val="00803F0C"/>
    <w:rsid w:val="008049A6"/>
    <w:rsid w:val="00804CCC"/>
    <w:rsid w:val="008051E4"/>
    <w:rsid w:val="008052D6"/>
    <w:rsid w:val="00805F98"/>
    <w:rsid w:val="00806331"/>
    <w:rsid w:val="00806347"/>
    <w:rsid w:val="00806989"/>
    <w:rsid w:val="00806EF9"/>
    <w:rsid w:val="0080710F"/>
    <w:rsid w:val="008074EE"/>
    <w:rsid w:val="00807A66"/>
    <w:rsid w:val="00807C8A"/>
    <w:rsid w:val="00810D0C"/>
    <w:rsid w:val="00811491"/>
    <w:rsid w:val="00812918"/>
    <w:rsid w:val="008129A0"/>
    <w:rsid w:val="00812E95"/>
    <w:rsid w:val="008138F3"/>
    <w:rsid w:val="00813BC3"/>
    <w:rsid w:val="00813CA8"/>
    <w:rsid w:val="00814233"/>
    <w:rsid w:val="0081464D"/>
    <w:rsid w:val="00815E02"/>
    <w:rsid w:val="00815F24"/>
    <w:rsid w:val="008166B6"/>
    <w:rsid w:val="00816B81"/>
    <w:rsid w:val="008171B5"/>
    <w:rsid w:val="00817226"/>
    <w:rsid w:val="00817E9B"/>
    <w:rsid w:val="0082030B"/>
    <w:rsid w:val="008203D0"/>
    <w:rsid w:val="0082083A"/>
    <w:rsid w:val="00821041"/>
    <w:rsid w:val="00821464"/>
    <w:rsid w:val="00821F6F"/>
    <w:rsid w:val="0082210B"/>
    <w:rsid w:val="00822246"/>
    <w:rsid w:val="00822C7A"/>
    <w:rsid w:val="0082304D"/>
    <w:rsid w:val="008239AC"/>
    <w:rsid w:val="00825020"/>
    <w:rsid w:val="0082570E"/>
    <w:rsid w:val="00825785"/>
    <w:rsid w:val="0082592F"/>
    <w:rsid w:val="00825A23"/>
    <w:rsid w:val="00826575"/>
    <w:rsid w:val="008269BD"/>
    <w:rsid w:val="00827C4F"/>
    <w:rsid w:val="00830097"/>
    <w:rsid w:val="008300DF"/>
    <w:rsid w:val="00831528"/>
    <w:rsid w:val="008320F5"/>
    <w:rsid w:val="0083267C"/>
    <w:rsid w:val="008335DA"/>
    <w:rsid w:val="00833E5E"/>
    <w:rsid w:val="008351BD"/>
    <w:rsid w:val="00835C9B"/>
    <w:rsid w:val="00836144"/>
    <w:rsid w:val="00836D12"/>
    <w:rsid w:val="00837841"/>
    <w:rsid w:val="0084018F"/>
    <w:rsid w:val="008408C0"/>
    <w:rsid w:val="00840B27"/>
    <w:rsid w:val="00840E53"/>
    <w:rsid w:val="00841597"/>
    <w:rsid w:val="00841826"/>
    <w:rsid w:val="0084264D"/>
    <w:rsid w:val="0084269D"/>
    <w:rsid w:val="008426C5"/>
    <w:rsid w:val="008429C8"/>
    <w:rsid w:val="0084304E"/>
    <w:rsid w:val="00843859"/>
    <w:rsid w:val="0084391C"/>
    <w:rsid w:val="00843F2F"/>
    <w:rsid w:val="008442C8"/>
    <w:rsid w:val="00844C18"/>
    <w:rsid w:val="0084515F"/>
    <w:rsid w:val="0084541A"/>
    <w:rsid w:val="00845A1D"/>
    <w:rsid w:val="00845D5E"/>
    <w:rsid w:val="00847133"/>
    <w:rsid w:val="008477FD"/>
    <w:rsid w:val="00847B1B"/>
    <w:rsid w:val="00850144"/>
    <w:rsid w:val="00850DC4"/>
    <w:rsid w:val="00851501"/>
    <w:rsid w:val="0085153A"/>
    <w:rsid w:val="008515C2"/>
    <w:rsid w:val="00851D12"/>
    <w:rsid w:val="00852B68"/>
    <w:rsid w:val="00853008"/>
    <w:rsid w:val="0085339D"/>
    <w:rsid w:val="00855096"/>
    <w:rsid w:val="00855EB7"/>
    <w:rsid w:val="00855FE2"/>
    <w:rsid w:val="00856A93"/>
    <w:rsid w:val="008574CB"/>
    <w:rsid w:val="008575C7"/>
    <w:rsid w:val="00860EA6"/>
    <w:rsid w:val="00861752"/>
    <w:rsid w:val="00861D2B"/>
    <w:rsid w:val="008633A5"/>
    <w:rsid w:val="008646A1"/>
    <w:rsid w:val="00864EA3"/>
    <w:rsid w:val="0086590C"/>
    <w:rsid w:val="00866735"/>
    <w:rsid w:val="00866805"/>
    <w:rsid w:val="008671DD"/>
    <w:rsid w:val="008700EB"/>
    <w:rsid w:val="008701F5"/>
    <w:rsid w:val="00870723"/>
    <w:rsid w:val="00871190"/>
    <w:rsid w:val="00871BB2"/>
    <w:rsid w:val="0087257E"/>
    <w:rsid w:val="0087465B"/>
    <w:rsid w:val="00874DB0"/>
    <w:rsid w:val="008755CC"/>
    <w:rsid w:val="00875692"/>
    <w:rsid w:val="00875D07"/>
    <w:rsid w:val="00876A71"/>
    <w:rsid w:val="008774E3"/>
    <w:rsid w:val="0088012A"/>
    <w:rsid w:val="00880EC3"/>
    <w:rsid w:val="00881343"/>
    <w:rsid w:val="00882308"/>
    <w:rsid w:val="00883932"/>
    <w:rsid w:val="00883EA5"/>
    <w:rsid w:val="00884C1A"/>
    <w:rsid w:val="0088549F"/>
    <w:rsid w:val="0088569C"/>
    <w:rsid w:val="00885AF3"/>
    <w:rsid w:val="00885B97"/>
    <w:rsid w:val="00885EE6"/>
    <w:rsid w:val="00887918"/>
    <w:rsid w:val="00887A17"/>
    <w:rsid w:val="00890567"/>
    <w:rsid w:val="00893472"/>
    <w:rsid w:val="00893E21"/>
    <w:rsid w:val="008944B2"/>
    <w:rsid w:val="0089551E"/>
    <w:rsid w:val="0089554F"/>
    <w:rsid w:val="00895826"/>
    <w:rsid w:val="00895DE3"/>
    <w:rsid w:val="00895EC5"/>
    <w:rsid w:val="00896580"/>
    <w:rsid w:val="00897110"/>
    <w:rsid w:val="008971AB"/>
    <w:rsid w:val="00897E9D"/>
    <w:rsid w:val="008A02D5"/>
    <w:rsid w:val="008A0AF6"/>
    <w:rsid w:val="008A0D7C"/>
    <w:rsid w:val="008A11DB"/>
    <w:rsid w:val="008A1C8F"/>
    <w:rsid w:val="008A2640"/>
    <w:rsid w:val="008A2FA6"/>
    <w:rsid w:val="008A37B3"/>
    <w:rsid w:val="008A3A05"/>
    <w:rsid w:val="008A3D78"/>
    <w:rsid w:val="008A4436"/>
    <w:rsid w:val="008A53E7"/>
    <w:rsid w:val="008A5447"/>
    <w:rsid w:val="008A5ACB"/>
    <w:rsid w:val="008A60DD"/>
    <w:rsid w:val="008A6B6F"/>
    <w:rsid w:val="008A7CE1"/>
    <w:rsid w:val="008B020B"/>
    <w:rsid w:val="008B025D"/>
    <w:rsid w:val="008B0311"/>
    <w:rsid w:val="008B0B51"/>
    <w:rsid w:val="008B1887"/>
    <w:rsid w:val="008B1FC5"/>
    <w:rsid w:val="008B282E"/>
    <w:rsid w:val="008B2A1A"/>
    <w:rsid w:val="008B2C19"/>
    <w:rsid w:val="008B36AF"/>
    <w:rsid w:val="008B3CD2"/>
    <w:rsid w:val="008B47D2"/>
    <w:rsid w:val="008B51C4"/>
    <w:rsid w:val="008B5894"/>
    <w:rsid w:val="008B5B19"/>
    <w:rsid w:val="008B6631"/>
    <w:rsid w:val="008B6BAE"/>
    <w:rsid w:val="008B73FE"/>
    <w:rsid w:val="008B7947"/>
    <w:rsid w:val="008C0738"/>
    <w:rsid w:val="008C1180"/>
    <w:rsid w:val="008C1202"/>
    <w:rsid w:val="008C1AD1"/>
    <w:rsid w:val="008C1EA3"/>
    <w:rsid w:val="008C2227"/>
    <w:rsid w:val="008C2AAC"/>
    <w:rsid w:val="008C2CC7"/>
    <w:rsid w:val="008C3617"/>
    <w:rsid w:val="008C389A"/>
    <w:rsid w:val="008C4126"/>
    <w:rsid w:val="008C42D5"/>
    <w:rsid w:val="008C4DD2"/>
    <w:rsid w:val="008C5582"/>
    <w:rsid w:val="008C55CD"/>
    <w:rsid w:val="008C5AF8"/>
    <w:rsid w:val="008C5B89"/>
    <w:rsid w:val="008C60D0"/>
    <w:rsid w:val="008C7220"/>
    <w:rsid w:val="008C7298"/>
    <w:rsid w:val="008D0DA2"/>
    <w:rsid w:val="008D2416"/>
    <w:rsid w:val="008D2ACD"/>
    <w:rsid w:val="008D2FFA"/>
    <w:rsid w:val="008D44B3"/>
    <w:rsid w:val="008D514B"/>
    <w:rsid w:val="008D5345"/>
    <w:rsid w:val="008D5D66"/>
    <w:rsid w:val="008D5D78"/>
    <w:rsid w:val="008D5E4F"/>
    <w:rsid w:val="008D5E54"/>
    <w:rsid w:val="008D60A9"/>
    <w:rsid w:val="008D61EC"/>
    <w:rsid w:val="008D646D"/>
    <w:rsid w:val="008D6EF5"/>
    <w:rsid w:val="008D6F30"/>
    <w:rsid w:val="008D71EE"/>
    <w:rsid w:val="008E007E"/>
    <w:rsid w:val="008E05C2"/>
    <w:rsid w:val="008E0853"/>
    <w:rsid w:val="008E0B63"/>
    <w:rsid w:val="008E1728"/>
    <w:rsid w:val="008E256B"/>
    <w:rsid w:val="008E293E"/>
    <w:rsid w:val="008E2E49"/>
    <w:rsid w:val="008E364B"/>
    <w:rsid w:val="008E3A8F"/>
    <w:rsid w:val="008E457D"/>
    <w:rsid w:val="008E53F0"/>
    <w:rsid w:val="008E5985"/>
    <w:rsid w:val="008E5E44"/>
    <w:rsid w:val="008E75D0"/>
    <w:rsid w:val="008E7E3C"/>
    <w:rsid w:val="008F0088"/>
    <w:rsid w:val="008F0370"/>
    <w:rsid w:val="008F0BA6"/>
    <w:rsid w:val="008F1C3D"/>
    <w:rsid w:val="008F26B8"/>
    <w:rsid w:val="008F286C"/>
    <w:rsid w:val="008F376B"/>
    <w:rsid w:val="008F3811"/>
    <w:rsid w:val="008F3BDC"/>
    <w:rsid w:val="008F4AE9"/>
    <w:rsid w:val="008F4CEC"/>
    <w:rsid w:val="008F513A"/>
    <w:rsid w:val="008F580F"/>
    <w:rsid w:val="008F5999"/>
    <w:rsid w:val="008F60C6"/>
    <w:rsid w:val="008F704D"/>
    <w:rsid w:val="008F7BD0"/>
    <w:rsid w:val="008F7EB3"/>
    <w:rsid w:val="008F7F28"/>
    <w:rsid w:val="0090031E"/>
    <w:rsid w:val="0090064D"/>
    <w:rsid w:val="00900BF1"/>
    <w:rsid w:val="00900EAC"/>
    <w:rsid w:val="00901202"/>
    <w:rsid w:val="0090130A"/>
    <w:rsid w:val="00902465"/>
    <w:rsid w:val="009025F5"/>
    <w:rsid w:val="00902FDE"/>
    <w:rsid w:val="00903280"/>
    <w:rsid w:val="00903CF1"/>
    <w:rsid w:val="00903D7B"/>
    <w:rsid w:val="00903E16"/>
    <w:rsid w:val="009043D8"/>
    <w:rsid w:val="00904DA0"/>
    <w:rsid w:val="00904F4E"/>
    <w:rsid w:val="00905671"/>
    <w:rsid w:val="009056BF"/>
    <w:rsid w:val="00906893"/>
    <w:rsid w:val="009075BA"/>
    <w:rsid w:val="00907EB9"/>
    <w:rsid w:val="00912041"/>
    <w:rsid w:val="009123DD"/>
    <w:rsid w:val="00912583"/>
    <w:rsid w:val="00912910"/>
    <w:rsid w:val="00912958"/>
    <w:rsid w:val="00912D1F"/>
    <w:rsid w:val="00912EF5"/>
    <w:rsid w:val="00913377"/>
    <w:rsid w:val="00913C18"/>
    <w:rsid w:val="0091407E"/>
    <w:rsid w:val="00916136"/>
    <w:rsid w:val="009164DA"/>
    <w:rsid w:val="009169B6"/>
    <w:rsid w:val="0092027D"/>
    <w:rsid w:val="00920A2E"/>
    <w:rsid w:val="0092127F"/>
    <w:rsid w:val="0092160E"/>
    <w:rsid w:val="009225F1"/>
    <w:rsid w:val="009240A8"/>
    <w:rsid w:val="00925CDE"/>
    <w:rsid w:val="0092652F"/>
    <w:rsid w:val="00926D8E"/>
    <w:rsid w:val="0092706A"/>
    <w:rsid w:val="00927DD8"/>
    <w:rsid w:val="00930AFF"/>
    <w:rsid w:val="00930C53"/>
    <w:rsid w:val="00930F8C"/>
    <w:rsid w:val="00931856"/>
    <w:rsid w:val="00931920"/>
    <w:rsid w:val="00931E0F"/>
    <w:rsid w:val="00932002"/>
    <w:rsid w:val="009322EF"/>
    <w:rsid w:val="009324EE"/>
    <w:rsid w:val="009332E5"/>
    <w:rsid w:val="009333D3"/>
    <w:rsid w:val="009336F6"/>
    <w:rsid w:val="00933865"/>
    <w:rsid w:val="00933951"/>
    <w:rsid w:val="009347D3"/>
    <w:rsid w:val="009349EC"/>
    <w:rsid w:val="00934DF7"/>
    <w:rsid w:val="00935621"/>
    <w:rsid w:val="00936C24"/>
    <w:rsid w:val="00936ECA"/>
    <w:rsid w:val="0093724B"/>
    <w:rsid w:val="00937459"/>
    <w:rsid w:val="009376BD"/>
    <w:rsid w:val="00941171"/>
    <w:rsid w:val="00942809"/>
    <w:rsid w:val="00944508"/>
    <w:rsid w:val="00944B47"/>
    <w:rsid w:val="00944C12"/>
    <w:rsid w:val="00944EEC"/>
    <w:rsid w:val="009464E1"/>
    <w:rsid w:val="0094693D"/>
    <w:rsid w:val="00946A32"/>
    <w:rsid w:val="00947A64"/>
    <w:rsid w:val="00950357"/>
    <w:rsid w:val="00950386"/>
    <w:rsid w:val="009505A0"/>
    <w:rsid w:val="0095209E"/>
    <w:rsid w:val="00952178"/>
    <w:rsid w:val="0095473F"/>
    <w:rsid w:val="009553EC"/>
    <w:rsid w:val="00955FC1"/>
    <w:rsid w:val="009563B6"/>
    <w:rsid w:val="00956C03"/>
    <w:rsid w:val="0095783B"/>
    <w:rsid w:val="00957A6B"/>
    <w:rsid w:val="00957DC0"/>
    <w:rsid w:val="00961258"/>
    <w:rsid w:val="00961A01"/>
    <w:rsid w:val="009628D8"/>
    <w:rsid w:val="00962F2A"/>
    <w:rsid w:val="00963158"/>
    <w:rsid w:val="009632F4"/>
    <w:rsid w:val="0096483D"/>
    <w:rsid w:val="00965305"/>
    <w:rsid w:val="009655D4"/>
    <w:rsid w:val="009656B2"/>
    <w:rsid w:val="00967D42"/>
    <w:rsid w:val="009701AD"/>
    <w:rsid w:val="009708BD"/>
    <w:rsid w:val="00970EAB"/>
    <w:rsid w:val="00971718"/>
    <w:rsid w:val="009738A8"/>
    <w:rsid w:val="00973B0A"/>
    <w:rsid w:val="00973C8E"/>
    <w:rsid w:val="00976239"/>
    <w:rsid w:val="00976304"/>
    <w:rsid w:val="00980805"/>
    <w:rsid w:val="00980CB5"/>
    <w:rsid w:val="00980FD7"/>
    <w:rsid w:val="00981000"/>
    <w:rsid w:val="009810E1"/>
    <w:rsid w:val="0098201B"/>
    <w:rsid w:val="009822AA"/>
    <w:rsid w:val="00982C22"/>
    <w:rsid w:val="009841A3"/>
    <w:rsid w:val="00984D3E"/>
    <w:rsid w:val="00985680"/>
    <w:rsid w:val="00986883"/>
    <w:rsid w:val="009869C5"/>
    <w:rsid w:val="0098749C"/>
    <w:rsid w:val="009874A4"/>
    <w:rsid w:val="00987CAC"/>
    <w:rsid w:val="009905BE"/>
    <w:rsid w:val="009907D2"/>
    <w:rsid w:val="00990A7C"/>
    <w:rsid w:val="0099188F"/>
    <w:rsid w:val="00993436"/>
    <w:rsid w:val="009936B3"/>
    <w:rsid w:val="00994344"/>
    <w:rsid w:val="009946A6"/>
    <w:rsid w:val="009948E8"/>
    <w:rsid w:val="00994C07"/>
    <w:rsid w:val="0099529C"/>
    <w:rsid w:val="009958E2"/>
    <w:rsid w:val="00995B15"/>
    <w:rsid w:val="00995BD0"/>
    <w:rsid w:val="0099634B"/>
    <w:rsid w:val="009964E1"/>
    <w:rsid w:val="00996CD2"/>
    <w:rsid w:val="00997746"/>
    <w:rsid w:val="00997F7C"/>
    <w:rsid w:val="009A064C"/>
    <w:rsid w:val="009A1880"/>
    <w:rsid w:val="009A20EE"/>
    <w:rsid w:val="009A28A9"/>
    <w:rsid w:val="009A2B64"/>
    <w:rsid w:val="009A3BA6"/>
    <w:rsid w:val="009A3DBE"/>
    <w:rsid w:val="009A444C"/>
    <w:rsid w:val="009A49D2"/>
    <w:rsid w:val="009A4A91"/>
    <w:rsid w:val="009A4BE5"/>
    <w:rsid w:val="009A5EAF"/>
    <w:rsid w:val="009A7780"/>
    <w:rsid w:val="009A7972"/>
    <w:rsid w:val="009B0555"/>
    <w:rsid w:val="009B0D45"/>
    <w:rsid w:val="009B0F01"/>
    <w:rsid w:val="009B17BD"/>
    <w:rsid w:val="009B2395"/>
    <w:rsid w:val="009B2B75"/>
    <w:rsid w:val="009B3CAF"/>
    <w:rsid w:val="009B438D"/>
    <w:rsid w:val="009B4570"/>
    <w:rsid w:val="009B4A5A"/>
    <w:rsid w:val="009B4EAA"/>
    <w:rsid w:val="009B5CF2"/>
    <w:rsid w:val="009B6572"/>
    <w:rsid w:val="009B65C7"/>
    <w:rsid w:val="009B664C"/>
    <w:rsid w:val="009B6927"/>
    <w:rsid w:val="009B71A3"/>
    <w:rsid w:val="009B74EB"/>
    <w:rsid w:val="009B7647"/>
    <w:rsid w:val="009B7BD6"/>
    <w:rsid w:val="009C0252"/>
    <w:rsid w:val="009C0A1E"/>
    <w:rsid w:val="009C0C20"/>
    <w:rsid w:val="009C2BA5"/>
    <w:rsid w:val="009C312E"/>
    <w:rsid w:val="009C3A59"/>
    <w:rsid w:val="009C48B1"/>
    <w:rsid w:val="009C5828"/>
    <w:rsid w:val="009C7339"/>
    <w:rsid w:val="009C791E"/>
    <w:rsid w:val="009C7D2A"/>
    <w:rsid w:val="009C7F63"/>
    <w:rsid w:val="009D04E3"/>
    <w:rsid w:val="009D1027"/>
    <w:rsid w:val="009D1156"/>
    <w:rsid w:val="009D2FC5"/>
    <w:rsid w:val="009D3896"/>
    <w:rsid w:val="009D3F84"/>
    <w:rsid w:val="009D417F"/>
    <w:rsid w:val="009D52D1"/>
    <w:rsid w:val="009D56C9"/>
    <w:rsid w:val="009D64CD"/>
    <w:rsid w:val="009D7117"/>
    <w:rsid w:val="009E0337"/>
    <w:rsid w:val="009E0349"/>
    <w:rsid w:val="009E05C6"/>
    <w:rsid w:val="009E143F"/>
    <w:rsid w:val="009E191A"/>
    <w:rsid w:val="009E1C53"/>
    <w:rsid w:val="009E1D88"/>
    <w:rsid w:val="009E1F52"/>
    <w:rsid w:val="009E2556"/>
    <w:rsid w:val="009E2E4C"/>
    <w:rsid w:val="009E3414"/>
    <w:rsid w:val="009E3476"/>
    <w:rsid w:val="009E37F2"/>
    <w:rsid w:val="009E4DA2"/>
    <w:rsid w:val="009E4F4D"/>
    <w:rsid w:val="009E5156"/>
    <w:rsid w:val="009E5355"/>
    <w:rsid w:val="009E5DB0"/>
    <w:rsid w:val="009E6336"/>
    <w:rsid w:val="009E666F"/>
    <w:rsid w:val="009E6679"/>
    <w:rsid w:val="009E738E"/>
    <w:rsid w:val="009E7877"/>
    <w:rsid w:val="009E7A91"/>
    <w:rsid w:val="009E7B72"/>
    <w:rsid w:val="009E7C77"/>
    <w:rsid w:val="009F06FE"/>
    <w:rsid w:val="009F0862"/>
    <w:rsid w:val="009F0FF8"/>
    <w:rsid w:val="009F1796"/>
    <w:rsid w:val="009F186D"/>
    <w:rsid w:val="009F190E"/>
    <w:rsid w:val="009F1951"/>
    <w:rsid w:val="009F300D"/>
    <w:rsid w:val="009F3817"/>
    <w:rsid w:val="009F3E5C"/>
    <w:rsid w:val="009F5BEC"/>
    <w:rsid w:val="009F5F2F"/>
    <w:rsid w:val="009F6584"/>
    <w:rsid w:val="009F66A5"/>
    <w:rsid w:val="009F743D"/>
    <w:rsid w:val="009F758D"/>
    <w:rsid w:val="00A0015E"/>
    <w:rsid w:val="00A007D5"/>
    <w:rsid w:val="00A00DFD"/>
    <w:rsid w:val="00A01349"/>
    <w:rsid w:val="00A0143C"/>
    <w:rsid w:val="00A018E9"/>
    <w:rsid w:val="00A01D7E"/>
    <w:rsid w:val="00A02A59"/>
    <w:rsid w:val="00A02B8D"/>
    <w:rsid w:val="00A02BA1"/>
    <w:rsid w:val="00A0302E"/>
    <w:rsid w:val="00A03607"/>
    <w:rsid w:val="00A038B5"/>
    <w:rsid w:val="00A03BF5"/>
    <w:rsid w:val="00A05289"/>
    <w:rsid w:val="00A06F8F"/>
    <w:rsid w:val="00A0704E"/>
    <w:rsid w:val="00A10A93"/>
    <w:rsid w:val="00A10E7D"/>
    <w:rsid w:val="00A112E0"/>
    <w:rsid w:val="00A11D7B"/>
    <w:rsid w:val="00A12D1B"/>
    <w:rsid w:val="00A1357A"/>
    <w:rsid w:val="00A1588E"/>
    <w:rsid w:val="00A15A7F"/>
    <w:rsid w:val="00A1609B"/>
    <w:rsid w:val="00A17582"/>
    <w:rsid w:val="00A17C70"/>
    <w:rsid w:val="00A20BA0"/>
    <w:rsid w:val="00A20F78"/>
    <w:rsid w:val="00A215C0"/>
    <w:rsid w:val="00A21B1B"/>
    <w:rsid w:val="00A2215C"/>
    <w:rsid w:val="00A22815"/>
    <w:rsid w:val="00A24244"/>
    <w:rsid w:val="00A2515C"/>
    <w:rsid w:val="00A257F3"/>
    <w:rsid w:val="00A25E5E"/>
    <w:rsid w:val="00A27DB9"/>
    <w:rsid w:val="00A301EE"/>
    <w:rsid w:val="00A305D3"/>
    <w:rsid w:val="00A31941"/>
    <w:rsid w:val="00A31A13"/>
    <w:rsid w:val="00A31CE2"/>
    <w:rsid w:val="00A346B2"/>
    <w:rsid w:val="00A34A5B"/>
    <w:rsid w:val="00A34C0A"/>
    <w:rsid w:val="00A35756"/>
    <w:rsid w:val="00A35B88"/>
    <w:rsid w:val="00A364FF"/>
    <w:rsid w:val="00A36573"/>
    <w:rsid w:val="00A3686F"/>
    <w:rsid w:val="00A37138"/>
    <w:rsid w:val="00A3758D"/>
    <w:rsid w:val="00A37856"/>
    <w:rsid w:val="00A3792E"/>
    <w:rsid w:val="00A37F68"/>
    <w:rsid w:val="00A40DEC"/>
    <w:rsid w:val="00A41135"/>
    <w:rsid w:val="00A4235C"/>
    <w:rsid w:val="00A42536"/>
    <w:rsid w:val="00A42616"/>
    <w:rsid w:val="00A42CE2"/>
    <w:rsid w:val="00A43450"/>
    <w:rsid w:val="00A43528"/>
    <w:rsid w:val="00A44097"/>
    <w:rsid w:val="00A4444A"/>
    <w:rsid w:val="00A45014"/>
    <w:rsid w:val="00A45073"/>
    <w:rsid w:val="00A45B30"/>
    <w:rsid w:val="00A4634C"/>
    <w:rsid w:val="00A4654E"/>
    <w:rsid w:val="00A467C3"/>
    <w:rsid w:val="00A46B0C"/>
    <w:rsid w:val="00A472F9"/>
    <w:rsid w:val="00A4742B"/>
    <w:rsid w:val="00A500A6"/>
    <w:rsid w:val="00A501CB"/>
    <w:rsid w:val="00A504AC"/>
    <w:rsid w:val="00A50ECF"/>
    <w:rsid w:val="00A51B45"/>
    <w:rsid w:val="00A52355"/>
    <w:rsid w:val="00A52E0D"/>
    <w:rsid w:val="00A5315D"/>
    <w:rsid w:val="00A54CA6"/>
    <w:rsid w:val="00A54D82"/>
    <w:rsid w:val="00A557D1"/>
    <w:rsid w:val="00A55D80"/>
    <w:rsid w:val="00A56F7B"/>
    <w:rsid w:val="00A5740C"/>
    <w:rsid w:val="00A5749C"/>
    <w:rsid w:val="00A57C6E"/>
    <w:rsid w:val="00A606E6"/>
    <w:rsid w:val="00A60CE7"/>
    <w:rsid w:val="00A61794"/>
    <w:rsid w:val="00A6185A"/>
    <w:rsid w:val="00A61E17"/>
    <w:rsid w:val="00A62AD5"/>
    <w:rsid w:val="00A62DDE"/>
    <w:rsid w:val="00A632CA"/>
    <w:rsid w:val="00A63DD4"/>
    <w:rsid w:val="00A63F2A"/>
    <w:rsid w:val="00A65076"/>
    <w:rsid w:val="00A65CBD"/>
    <w:rsid w:val="00A66F74"/>
    <w:rsid w:val="00A6780D"/>
    <w:rsid w:val="00A70520"/>
    <w:rsid w:val="00A707AB"/>
    <w:rsid w:val="00A70CC5"/>
    <w:rsid w:val="00A718D6"/>
    <w:rsid w:val="00A71B9A"/>
    <w:rsid w:val="00A71DFA"/>
    <w:rsid w:val="00A722C7"/>
    <w:rsid w:val="00A7249B"/>
    <w:rsid w:val="00A72981"/>
    <w:rsid w:val="00A73E4B"/>
    <w:rsid w:val="00A7402C"/>
    <w:rsid w:val="00A74C1A"/>
    <w:rsid w:val="00A7581A"/>
    <w:rsid w:val="00A75E3A"/>
    <w:rsid w:val="00A75FC6"/>
    <w:rsid w:val="00A76BAE"/>
    <w:rsid w:val="00A777CA"/>
    <w:rsid w:val="00A77889"/>
    <w:rsid w:val="00A77E43"/>
    <w:rsid w:val="00A8001C"/>
    <w:rsid w:val="00A81DDC"/>
    <w:rsid w:val="00A822C3"/>
    <w:rsid w:val="00A823C2"/>
    <w:rsid w:val="00A823E8"/>
    <w:rsid w:val="00A827DE"/>
    <w:rsid w:val="00A829A7"/>
    <w:rsid w:val="00A82DCE"/>
    <w:rsid w:val="00A82EBD"/>
    <w:rsid w:val="00A82F66"/>
    <w:rsid w:val="00A84A43"/>
    <w:rsid w:val="00A84C8F"/>
    <w:rsid w:val="00A84D89"/>
    <w:rsid w:val="00A8551B"/>
    <w:rsid w:val="00A85899"/>
    <w:rsid w:val="00A85B2B"/>
    <w:rsid w:val="00A86FC4"/>
    <w:rsid w:val="00A9188E"/>
    <w:rsid w:val="00A923AA"/>
    <w:rsid w:val="00A9272A"/>
    <w:rsid w:val="00A92BCD"/>
    <w:rsid w:val="00A935A7"/>
    <w:rsid w:val="00A93751"/>
    <w:rsid w:val="00A93E82"/>
    <w:rsid w:val="00A94C0D"/>
    <w:rsid w:val="00A95646"/>
    <w:rsid w:val="00A95C49"/>
    <w:rsid w:val="00A965AC"/>
    <w:rsid w:val="00A9786D"/>
    <w:rsid w:val="00A97AF9"/>
    <w:rsid w:val="00AA0A67"/>
    <w:rsid w:val="00AA17AD"/>
    <w:rsid w:val="00AA2283"/>
    <w:rsid w:val="00AA26B2"/>
    <w:rsid w:val="00AA373B"/>
    <w:rsid w:val="00AA3EA8"/>
    <w:rsid w:val="00AA4EB4"/>
    <w:rsid w:val="00AA5B99"/>
    <w:rsid w:val="00AA6679"/>
    <w:rsid w:val="00AA6FAA"/>
    <w:rsid w:val="00AA7EF0"/>
    <w:rsid w:val="00AB00D4"/>
    <w:rsid w:val="00AB0A3B"/>
    <w:rsid w:val="00AB1082"/>
    <w:rsid w:val="00AB1494"/>
    <w:rsid w:val="00AB1BC9"/>
    <w:rsid w:val="00AB20E4"/>
    <w:rsid w:val="00AB226E"/>
    <w:rsid w:val="00AB277F"/>
    <w:rsid w:val="00AB2865"/>
    <w:rsid w:val="00AB3356"/>
    <w:rsid w:val="00AB38E9"/>
    <w:rsid w:val="00AB463A"/>
    <w:rsid w:val="00AB4927"/>
    <w:rsid w:val="00AB7365"/>
    <w:rsid w:val="00AB7F39"/>
    <w:rsid w:val="00AC0BA3"/>
    <w:rsid w:val="00AC0BC9"/>
    <w:rsid w:val="00AC11DE"/>
    <w:rsid w:val="00AC24DF"/>
    <w:rsid w:val="00AC3595"/>
    <w:rsid w:val="00AC3B47"/>
    <w:rsid w:val="00AC3BAA"/>
    <w:rsid w:val="00AC4752"/>
    <w:rsid w:val="00AC70CD"/>
    <w:rsid w:val="00AC7817"/>
    <w:rsid w:val="00AC7A6E"/>
    <w:rsid w:val="00AC7EBB"/>
    <w:rsid w:val="00AD0A3D"/>
    <w:rsid w:val="00AD1881"/>
    <w:rsid w:val="00AD1E4A"/>
    <w:rsid w:val="00AD256B"/>
    <w:rsid w:val="00AD324C"/>
    <w:rsid w:val="00AD364B"/>
    <w:rsid w:val="00AD3F70"/>
    <w:rsid w:val="00AD430F"/>
    <w:rsid w:val="00AD4979"/>
    <w:rsid w:val="00AD591F"/>
    <w:rsid w:val="00AD5B99"/>
    <w:rsid w:val="00AD6D5D"/>
    <w:rsid w:val="00AE02D1"/>
    <w:rsid w:val="00AE03C1"/>
    <w:rsid w:val="00AE2709"/>
    <w:rsid w:val="00AE2D58"/>
    <w:rsid w:val="00AE383D"/>
    <w:rsid w:val="00AE4007"/>
    <w:rsid w:val="00AE4402"/>
    <w:rsid w:val="00AE4457"/>
    <w:rsid w:val="00AE488E"/>
    <w:rsid w:val="00AE4F11"/>
    <w:rsid w:val="00AE678D"/>
    <w:rsid w:val="00AE6A72"/>
    <w:rsid w:val="00AE7427"/>
    <w:rsid w:val="00AF00CA"/>
    <w:rsid w:val="00AF0EBC"/>
    <w:rsid w:val="00AF13C5"/>
    <w:rsid w:val="00AF155F"/>
    <w:rsid w:val="00AF1585"/>
    <w:rsid w:val="00AF1956"/>
    <w:rsid w:val="00AF2590"/>
    <w:rsid w:val="00AF2936"/>
    <w:rsid w:val="00AF297E"/>
    <w:rsid w:val="00AF2B15"/>
    <w:rsid w:val="00AF2D95"/>
    <w:rsid w:val="00AF2D98"/>
    <w:rsid w:val="00AF366A"/>
    <w:rsid w:val="00AF36B4"/>
    <w:rsid w:val="00AF41CD"/>
    <w:rsid w:val="00AF54FF"/>
    <w:rsid w:val="00AF5CE5"/>
    <w:rsid w:val="00AF5F5C"/>
    <w:rsid w:val="00AF6647"/>
    <w:rsid w:val="00AF673A"/>
    <w:rsid w:val="00AF6992"/>
    <w:rsid w:val="00AF7B7F"/>
    <w:rsid w:val="00B000E0"/>
    <w:rsid w:val="00B00DF9"/>
    <w:rsid w:val="00B027B0"/>
    <w:rsid w:val="00B04474"/>
    <w:rsid w:val="00B05710"/>
    <w:rsid w:val="00B05E77"/>
    <w:rsid w:val="00B06418"/>
    <w:rsid w:val="00B06739"/>
    <w:rsid w:val="00B076E4"/>
    <w:rsid w:val="00B07FFB"/>
    <w:rsid w:val="00B07FFD"/>
    <w:rsid w:val="00B101C5"/>
    <w:rsid w:val="00B10B04"/>
    <w:rsid w:val="00B10EC4"/>
    <w:rsid w:val="00B128EC"/>
    <w:rsid w:val="00B12BF5"/>
    <w:rsid w:val="00B12C2B"/>
    <w:rsid w:val="00B12CB4"/>
    <w:rsid w:val="00B13862"/>
    <w:rsid w:val="00B13C3E"/>
    <w:rsid w:val="00B13DB5"/>
    <w:rsid w:val="00B143EA"/>
    <w:rsid w:val="00B14847"/>
    <w:rsid w:val="00B15031"/>
    <w:rsid w:val="00B176F7"/>
    <w:rsid w:val="00B17E93"/>
    <w:rsid w:val="00B212EF"/>
    <w:rsid w:val="00B218B6"/>
    <w:rsid w:val="00B21D82"/>
    <w:rsid w:val="00B22AA1"/>
    <w:rsid w:val="00B24626"/>
    <w:rsid w:val="00B252E2"/>
    <w:rsid w:val="00B2605B"/>
    <w:rsid w:val="00B267DD"/>
    <w:rsid w:val="00B26A7E"/>
    <w:rsid w:val="00B276CA"/>
    <w:rsid w:val="00B30E8F"/>
    <w:rsid w:val="00B3122C"/>
    <w:rsid w:val="00B31279"/>
    <w:rsid w:val="00B322DF"/>
    <w:rsid w:val="00B3284C"/>
    <w:rsid w:val="00B33897"/>
    <w:rsid w:val="00B33B9C"/>
    <w:rsid w:val="00B33BC4"/>
    <w:rsid w:val="00B34E12"/>
    <w:rsid w:val="00B3515B"/>
    <w:rsid w:val="00B35D74"/>
    <w:rsid w:val="00B36E9D"/>
    <w:rsid w:val="00B3750E"/>
    <w:rsid w:val="00B37A15"/>
    <w:rsid w:val="00B40255"/>
    <w:rsid w:val="00B41BD6"/>
    <w:rsid w:val="00B41C19"/>
    <w:rsid w:val="00B425B5"/>
    <w:rsid w:val="00B4325F"/>
    <w:rsid w:val="00B43BC8"/>
    <w:rsid w:val="00B442DF"/>
    <w:rsid w:val="00B443A5"/>
    <w:rsid w:val="00B448DC"/>
    <w:rsid w:val="00B448F2"/>
    <w:rsid w:val="00B44D31"/>
    <w:rsid w:val="00B453BF"/>
    <w:rsid w:val="00B45B27"/>
    <w:rsid w:val="00B460AC"/>
    <w:rsid w:val="00B462D8"/>
    <w:rsid w:val="00B463DF"/>
    <w:rsid w:val="00B46556"/>
    <w:rsid w:val="00B46D57"/>
    <w:rsid w:val="00B46F52"/>
    <w:rsid w:val="00B5054B"/>
    <w:rsid w:val="00B51876"/>
    <w:rsid w:val="00B52C94"/>
    <w:rsid w:val="00B52F51"/>
    <w:rsid w:val="00B53478"/>
    <w:rsid w:val="00B53E5B"/>
    <w:rsid w:val="00B53FD2"/>
    <w:rsid w:val="00B540CF"/>
    <w:rsid w:val="00B540FA"/>
    <w:rsid w:val="00B55786"/>
    <w:rsid w:val="00B55A12"/>
    <w:rsid w:val="00B562CD"/>
    <w:rsid w:val="00B567AA"/>
    <w:rsid w:val="00B57309"/>
    <w:rsid w:val="00B60663"/>
    <w:rsid w:val="00B61243"/>
    <w:rsid w:val="00B61BF1"/>
    <w:rsid w:val="00B630C4"/>
    <w:rsid w:val="00B633B9"/>
    <w:rsid w:val="00B63FE2"/>
    <w:rsid w:val="00B64207"/>
    <w:rsid w:val="00B6505F"/>
    <w:rsid w:val="00B65976"/>
    <w:rsid w:val="00B65EEA"/>
    <w:rsid w:val="00B664DF"/>
    <w:rsid w:val="00B66A5E"/>
    <w:rsid w:val="00B67349"/>
    <w:rsid w:val="00B67635"/>
    <w:rsid w:val="00B67A78"/>
    <w:rsid w:val="00B71235"/>
    <w:rsid w:val="00B71D1C"/>
    <w:rsid w:val="00B72601"/>
    <w:rsid w:val="00B72E01"/>
    <w:rsid w:val="00B73943"/>
    <w:rsid w:val="00B7400B"/>
    <w:rsid w:val="00B74442"/>
    <w:rsid w:val="00B74A99"/>
    <w:rsid w:val="00B74C01"/>
    <w:rsid w:val="00B75347"/>
    <w:rsid w:val="00B75C0C"/>
    <w:rsid w:val="00B75EFE"/>
    <w:rsid w:val="00B764B6"/>
    <w:rsid w:val="00B76A2E"/>
    <w:rsid w:val="00B80AAE"/>
    <w:rsid w:val="00B810D1"/>
    <w:rsid w:val="00B81352"/>
    <w:rsid w:val="00B81698"/>
    <w:rsid w:val="00B82105"/>
    <w:rsid w:val="00B84229"/>
    <w:rsid w:val="00B85ABF"/>
    <w:rsid w:val="00B85C98"/>
    <w:rsid w:val="00B87D47"/>
    <w:rsid w:val="00B901F2"/>
    <w:rsid w:val="00B91D18"/>
    <w:rsid w:val="00B92B77"/>
    <w:rsid w:val="00B93CFF"/>
    <w:rsid w:val="00B93D15"/>
    <w:rsid w:val="00B952AA"/>
    <w:rsid w:val="00B963BB"/>
    <w:rsid w:val="00B964CB"/>
    <w:rsid w:val="00B966B3"/>
    <w:rsid w:val="00B97B48"/>
    <w:rsid w:val="00B97B67"/>
    <w:rsid w:val="00BA039F"/>
    <w:rsid w:val="00BA0B23"/>
    <w:rsid w:val="00BA1D55"/>
    <w:rsid w:val="00BA1E5B"/>
    <w:rsid w:val="00BA3780"/>
    <w:rsid w:val="00BA47D2"/>
    <w:rsid w:val="00BA5DA5"/>
    <w:rsid w:val="00BA70D4"/>
    <w:rsid w:val="00BA71C3"/>
    <w:rsid w:val="00BA74AC"/>
    <w:rsid w:val="00BA7FD4"/>
    <w:rsid w:val="00BB0499"/>
    <w:rsid w:val="00BB0953"/>
    <w:rsid w:val="00BB1CF3"/>
    <w:rsid w:val="00BB29D9"/>
    <w:rsid w:val="00BB2C30"/>
    <w:rsid w:val="00BB2DC7"/>
    <w:rsid w:val="00BB3718"/>
    <w:rsid w:val="00BB7880"/>
    <w:rsid w:val="00BB7ADD"/>
    <w:rsid w:val="00BC069F"/>
    <w:rsid w:val="00BC06B5"/>
    <w:rsid w:val="00BC0960"/>
    <w:rsid w:val="00BC1071"/>
    <w:rsid w:val="00BC2653"/>
    <w:rsid w:val="00BC2F99"/>
    <w:rsid w:val="00BC344F"/>
    <w:rsid w:val="00BC34C7"/>
    <w:rsid w:val="00BC3563"/>
    <w:rsid w:val="00BC38A3"/>
    <w:rsid w:val="00BC4458"/>
    <w:rsid w:val="00BC5BA9"/>
    <w:rsid w:val="00BC5BDE"/>
    <w:rsid w:val="00BC609D"/>
    <w:rsid w:val="00BC7559"/>
    <w:rsid w:val="00BD0EAA"/>
    <w:rsid w:val="00BD184D"/>
    <w:rsid w:val="00BD1CA7"/>
    <w:rsid w:val="00BD3261"/>
    <w:rsid w:val="00BD330A"/>
    <w:rsid w:val="00BD3A16"/>
    <w:rsid w:val="00BD3FAD"/>
    <w:rsid w:val="00BD443A"/>
    <w:rsid w:val="00BD5448"/>
    <w:rsid w:val="00BD56F5"/>
    <w:rsid w:val="00BD70FA"/>
    <w:rsid w:val="00BD72DD"/>
    <w:rsid w:val="00BD7C27"/>
    <w:rsid w:val="00BE16BF"/>
    <w:rsid w:val="00BE264E"/>
    <w:rsid w:val="00BE2D41"/>
    <w:rsid w:val="00BE325F"/>
    <w:rsid w:val="00BE3D97"/>
    <w:rsid w:val="00BE53C7"/>
    <w:rsid w:val="00BE59B1"/>
    <w:rsid w:val="00BE5E29"/>
    <w:rsid w:val="00BE6458"/>
    <w:rsid w:val="00BE6879"/>
    <w:rsid w:val="00BE6B47"/>
    <w:rsid w:val="00BE6F37"/>
    <w:rsid w:val="00BF0023"/>
    <w:rsid w:val="00BF020E"/>
    <w:rsid w:val="00BF047B"/>
    <w:rsid w:val="00BF2019"/>
    <w:rsid w:val="00BF2052"/>
    <w:rsid w:val="00BF276F"/>
    <w:rsid w:val="00BF2D1D"/>
    <w:rsid w:val="00BF3608"/>
    <w:rsid w:val="00BF3C0C"/>
    <w:rsid w:val="00BF401B"/>
    <w:rsid w:val="00BF4932"/>
    <w:rsid w:val="00BF59EB"/>
    <w:rsid w:val="00BF5B23"/>
    <w:rsid w:val="00BF793B"/>
    <w:rsid w:val="00C0037C"/>
    <w:rsid w:val="00C00856"/>
    <w:rsid w:val="00C00866"/>
    <w:rsid w:val="00C00C28"/>
    <w:rsid w:val="00C0306D"/>
    <w:rsid w:val="00C031F7"/>
    <w:rsid w:val="00C042DB"/>
    <w:rsid w:val="00C05F41"/>
    <w:rsid w:val="00C05F87"/>
    <w:rsid w:val="00C06894"/>
    <w:rsid w:val="00C07F93"/>
    <w:rsid w:val="00C10D93"/>
    <w:rsid w:val="00C10F78"/>
    <w:rsid w:val="00C111CA"/>
    <w:rsid w:val="00C1135D"/>
    <w:rsid w:val="00C11B70"/>
    <w:rsid w:val="00C12C04"/>
    <w:rsid w:val="00C136E9"/>
    <w:rsid w:val="00C14131"/>
    <w:rsid w:val="00C15110"/>
    <w:rsid w:val="00C156ED"/>
    <w:rsid w:val="00C16551"/>
    <w:rsid w:val="00C17878"/>
    <w:rsid w:val="00C201F7"/>
    <w:rsid w:val="00C20628"/>
    <w:rsid w:val="00C211B7"/>
    <w:rsid w:val="00C21AF0"/>
    <w:rsid w:val="00C21F87"/>
    <w:rsid w:val="00C2219D"/>
    <w:rsid w:val="00C221EC"/>
    <w:rsid w:val="00C23749"/>
    <w:rsid w:val="00C23C7C"/>
    <w:rsid w:val="00C2416C"/>
    <w:rsid w:val="00C243E7"/>
    <w:rsid w:val="00C24E9B"/>
    <w:rsid w:val="00C25F76"/>
    <w:rsid w:val="00C26367"/>
    <w:rsid w:val="00C26E67"/>
    <w:rsid w:val="00C2709E"/>
    <w:rsid w:val="00C27864"/>
    <w:rsid w:val="00C27EF5"/>
    <w:rsid w:val="00C3012E"/>
    <w:rsid w:val="00C305D3"/>
    <w:rsid w:val="00C30FB9"/>
    <w:rsid w:val="00C319E6"/>
    <w:rsid w:val="00C33F91"/>
    <w:rsid w:val="00C34174"/>
    <w:rsid w:val="00C344E8"/>
    <w:rsid w:val="00C34BB3"/>
    <w:rsid w:val="00C3536E"/>
    <w:rsid w:val="00C35826"/>
    <w:rsid w:val="00C35E4B"/>
    <w:rsid w:val="00C37245"/>
    <w:rsid w:val="00C3776A"/>
    <w:rsid w:val="00C3776E"/>
    <w:rsid w:val="00C40868"/>
    <w:rsid w:val="00C40D88"/>
    <w:rsid w:val="00C41351"/>
    <w:rsid w:val="00C413E7"/>
    <w:rsid w:val="00C42096"/>
    <w:rsid w:val="00C42229"/>
    <w:rsid w:val="00C42DD0"/>
    <w:rsid w:val="00C43DDD"/>
    <w:rsid w:val="00C4543B"/>
    <w:rsid w:val="00C45475"/>
    <w:rsid w:val="00C45985"/>
    <w:rsid w:val="00C45C45"/>
    <w:rsid w:val="00C460AD"/>
    <w:rsid w:val="00C46A0E"/>
    <w:rsid w:val="00C46C7B"/>
    <w:rsid w:val="00C46F37"/>
    <w:rsid w:val="00C47677"/>
    <w:rsid w:val="00C4773E"/>
    <w:rsid w:val="00C47E68"/>
    <w:rsid w:val="00C47F15"/>
    <w:rsid w:val="00C51311"/>
    <w:rsid w:val="00C51ECF"/>
    <w:rsid w:val="00C5373F"/>
    <w:rsid w:val="00C53EB9"/>
    <w:rsid w:val="00C54628"/>
    <w:rsid w:val="00C54E5D"/>
    <w:rsid w:val="00C556D6"/>
    <w:rsid w:val="00C556F2"/>
    <w:rsid w:val="00C55A0E"/>
    <w:rsid w:val="00C56974"/>
    <w:rsid w:val="00C56FCE"/>
    <w:rsid w:val="00C57031"/>
    <w:rsid w:val="00C60859"/>
    <w:rsid w:val="00C6244D"/>
    <w:rsid w:val="00C62CAF"/>
    <w:rsid w:val="00C63950"/>
    <w:rsid w:val="00C64E21"/>
    <w:rsid w:val="00C65C08"/>
    <w:rsid w:val="00C70173"/>
    <w:rsid w:val="00C70E61"/>
    <w:rsid w:val="00C71712"/>
    <w:rsid w:val="00C727A5"/>
    <w:rsid w:val="00C72980"/>
    <w:rsid w:val="00C73349"/>
    <w:rsid w:val="00C73E0A"/>
    <w:rsid w:val="00C752CE"/>
    <w:rsid w:val="00C75313"/>
    <w:rsid w:val="00C75DE2"/>
    <w:rsid w:val="00C7616A"/>
    <w:rsid w:val="00C761B4"/>
    <w:rsid w:val="00C7620C"/>
    <w:rsid w:val="00C80752"/>
    <w:rsid w:val="00C80922"/>
    <w:rsid w:val="00C80A1E"/>
    <w:rsid w:val="00C815FE"/>
    <w:rsid w:val="00C821ED"/>
    <w:rsid w:val="00C83BC3"/>
    <w:rsid w:val="00C85A8B"/>
    <w:rsid w:val="00C86471"/>
    <w:rsid w:val="00C866CF"/>
    <w:rsid w:val="00C8697F"/>
    <w:rsid w:val="00C87277"/>
    <w:rsid w:val="00C8773F"/>
    <w:rsid w:val="00C877E4"/>
    <w:rsid w:val="00C87D0E"/>
    <w:rsid w:val="00C90F96"/>
    <w:rsid w:val="00C91A45"/>
    <w:rsid w:val="00C92E5D"/>
    <w:rsid w:val="00C93313"/>
    <w:rsid w:val="00C9399F"/>
    <w:rsid w:val="00C93EE8"/>
    <w:rsid w:val="00C945F0"/>
    <w:rsid w:val="00C9491C"/>
    <w:rsid w:val="00C950DD"/>
    <w:rsid w:val="00C96898"/>
    <w:rsid w:val="00C96F3C"/>
    <w:rsid w:val="00C978BE"/>
    <w:rsid w:val="00CA03F3"/>
    <w:rsid w:val="00CA1022"/>
    <w:rsid w:val="00CA1179"/>
    <w:rsid w:val="00CA1E2F"/>
    <w:rsid w:val="00CA212F"/>
    <w:rsid w:val="00CA24FB"/>
    <w:rsid w:val="00CA2A65"/>
    <w:rsid w:val="00CA2F6D"/>
    <w:rsid w:val="00CA36CA"/>
    <w:rsid w:val="00CA43BC"/>
    <w:rsid w:val="00CA4506"/>
    <w:rsid w:val="00CA52CF"/>
    <w:rsid w:val="00CA5C6E"/>
    <w:rsid w:val="00CA67F2"/>
    <w:rsid w:val="00CA6AA6"/>
    <w:rsid w:val="00CA73B1"/>
    <w:rsid w:val="00CA7C41"/>
    <w:rsid w:val="00CA7F1C"/>
    <w:rsid w:val="00CB0B5D"/>
    <w:rsid w:val="00CB1221"/>
    <w:rsid w:val="00CB12EB"/>
    <w:rsid w:val="00CB1303"/>
    <w:rsid w:val="00CB24D9"/>
    <w:rsid w:val="00CB3030"/>
    <w:rsid w:val="00CB3166"/>
    <w:rsid w:val="00CB32EF"/>
    <w:rsid w:val="00CB3581"/>
    <w:rsid w:val="00CB3D6D"/>
    <w:rsid w:val="00CB42D6"/>
    <w:rsid w:val="00CB44F9"/>
    <w:rsid w:val="00CB4921"/>
    <w:rsid w:val="00CB5415"/>
    <w:rsid w:val="00CB563C"/>
    <w:rsid w:val="00CB5B35"/>
    <w:rsid w:val="00CB6685"/>
    <w:rsid w:val="00CB731F"/>
    <w:rsid w:val="00CB75F7"/>
    <w:rsid w:val="00CC08F2"/>
    <w:rsid w:val="00CC0EA5"/>
    <w:rsid w:val="00CC1815"/>
    <w:rsid w:val="00CC2A96"/>
    <w:rsid w:val="00CC2A9A"/>
    <w:rsid w:val="00CC60F5"/>
    <w:rsid w:val="00CC62E7"/>
    <w:rsid w:val="00CC6BBE"/>
    <w:rsid w:val="00CC6DCC"/>
    <w:rsid w:val="00CC7F52"/>
    <w:rsid w:val="00CD0515"/>
    <w:rsid w:val="00CD096D"/>
    <w:rsid w:val="00CD2167"/>
    <w:rsid w:val="00CD2A17"/>
    <w:rsid w:val="00CD2F62"/>
    <w:rsid w:val="00CD30BF"/>
    <w:rsid w:val="00CD310D"/>
    <w:rsid w:val="00CD356D"/>
    <w:rsid w:val="00CD3707"/>
    <w:rsid w:val="00CD4D2C"/>
    <w:rsid w:val="00CD54D2"/>
    <w:rsid w:val="00CD56B5"/>
    <w:rsid w:val="00CD5CAC"/>
    <w:rsid w:val="00CD5EB8"/>
    <w:rsid w:val="00CD6903"/>
    <w:rsid w:val="00CD6A9F"/>
    <w:rsid w:val="00CD6E3D"/>
    <w:rsid w:val="00CD7180"/>
    <w:rsid w:val="00CD7B3D"/>
    <w:rsid w:val="00CE0200"/>
    <w:rsid w:val="00CE0E22"/>
    <w:rsid w:val="00CE1A44"/>
    <w:rsid w:val="00CE273E"/>
    <w:rsid w:val="00CE2BFF"/>
    <w:rsid w:val="00CE43A9"/>
    <w:rsid w:val="00CE4AB8"/>
    <w:rsid w:val="00CE57F5"/>
    <w:rsid w:val="00CE5A29"/>
    <w:rsid w:val="00CE5FBD"/>
    <w:rsid w:val="00CE7C4A"/>
    <w:rsid w:val="00CF0118"/>
    <w:rsid w:val="00CF0417"/>
    <w:rsid w:val="00CF05F9"/>
    <w:rsid w:val="00CF0CDD"/>
    <w:rsid w:val="00CF18A0"/>
    <w:rsid w:val="00CF2912"/>
    <w:rsid w:val="00CF29F7"/>
    <w:rsid w:val="00CF2B5F"/>
    <w:rsid w:val="00CF2B6C"/>
    <w:rsid w:val="00CF2E3E"/>
    <w:rsid w:val="00CF2ECA"/>
    <w:rsid w:val="00CF33D7"/>
    <w:rsid w:val="00CF52E7"/>
    <w:rsid w:val="00CF5DEF"/>
    <w:rsid w:val="00CF6188"/>
    <w:rsid w:val="00CF63C2"/>
    <w:rsid w:val="00D003DA"/>
    <w:rsid w:val="00D00C0B"/>
    <w:rsid w:val="00D0223D"/>
    <w:rsid w:val="00D03414"/>
    <w:rsid w:val="00D0368B"/>
    <w:rsid w:val="00D037F7"/>
    <w:rsid w:val="00D0450C"/>
    <w:rsid w:val="00D0565D"/>
    <w:rsid w:val="00D05C57"/>
    <w:rsid w:val="00D05FC8"/>
    <w:rsid w:val="00D06041"/>
    <w:rsid w:val="00D06584"/>
    <w:rsid w:val="00D06613"/>
    <w:rsid w:val="00D0673D"/>
    <w:rsid w:val="00D10BBD"/>
    <w:rsid w:val="00D1167C"/>
    <w:rsid w:val="00D122D1"/>
    <w:rsid w:val="00D12364"/>
    <w:rsid w:val="00D12ADF"/>
    <w:rsid w:val="00D14378"/>
    <w:rsid w:val="00D1575B"/>
    <w:rsid w:val="00D162A6"/>
    <w:rsid w:val="00D16A41"/>
    <w:rsid w:val="00D16D80"/>
    <w:rsid w:val="00D16D89"/>
    <w:rsid w:val="00D1741D"/>
    <w:rsid w:val="00D17A28"/>
    <w:rsid w:val="00D20B36"/>
    <w:rsid w:val="00D21307"/>
    <w:rsid w:val="00D215D8"/>
    <w:rsid w:val="00D21F46"/>
    <w:rsid w:val="00D220FC"/>
    <w:rsid w:val="00D222CC"/>
    <w:rsid w:val="00D22927"/>
    <w:rsid w:val="00D22A7F"/>
    <w:rsid w:val="00D24715"/>
    <w:rsid w:val="00D248BF"/>
    <w:rsid w:val="00D24B66"/>
    <w:rsid w:val="00D25275"/>
    <w:rsid w:val="00D25B80"/>
    <w:rsid w:val="00D25D6E"/>
    <w:rsid w:val="00D261AD"/>
    <w:rsid w:val="00D2686D"/>
    <w:rsid w:val="00D26BB3"/>
    <w:rsid w:val="00D275C6"/>
    <w:rsid w:val="00D27769"/>
    <w:rsid w:val="00D27D3D"/>
    <w:rsid w:val="00D302FC"/>
    <w:rsid w:val="00D30601"/>
    <w:rsid w:val="00D30E97"/>
    <w:rsid w:val="00D31D13"/>
    <w:rsid w:val="00D31D29"/>
    <w:rsid w:val="00D338E5"/>
    <w:rsid w:val="00D36B2C"/>
    <w:rsid w:val="00D37FF0"/>
    <w:rsid w:val="00D40771"/>
    <w:rsid w:val="00D412D9"/>
    <w:rsid w:val="00D4145D"/>
    <w:rsid w:val="00D4238F"/>
    <w:rsid w:val="00D426E2"/>
    <w:rsid w:val="00D435A9"/>
    <w:rsid w:val="00D43B7E"/>
    <w:rsid w:val="00D43E21"/>
    <w:rsid w:val="00D44029"/>
    <w:rsid w:val="00D440B5"/>
    <w:rsid w:val="00D440CF"/>
    <w:rsid w:val="00D44410"/>
    <w:rsid w:val="00D44F1A"/>
    <w:rsid w:val="00D44F1D"/>
    <w:rsid w:val="00D45317"/>
    <w:rsid w:val="00D45BD3"/>
    <w:rsid w:val="00D45F02"/>
    <w:rsid w:val="00D46278"/>
    <w:rsid w:val="00D47FC9"/>
    <w:rsid w:val="00D50622"/>
    <w:rsid w:val="00D507C6"/>
    <w:rsid w:val="00D50A31"/>
    <w:rsid w:val="00D50B6F"/>
    <w:rsid w:val="00D516D5"/>
    <w:rsid w:val="00D51B0E"/>
    <w:rsid w:val="00D52501"/>
    <w:rsid w:val="00D530F8"/>
    <w:rsid w:val="00D53578"/>
    <w:rsid w:val="00D5394F"/>
    <w:rsid w:val="00D5488A"/>
    <w:rsid w:val="00D54B02"/>
    <w:rsid w:val="00D54B43"/>
    <w:rsid w:val="00D55B77"/>
    <w:rsid w:val="00D56015"/>
    <w:rsid w:val="00D56187"/>
    <w:rsid w:val="00D5770E"/>
    <w:rsid w:val="00D60444"/>
    <w:rsid w:val="00D60BD7"/>
    <w:rsid w:val="00D60F58"/>
    <w:rsid w:val="00D61550"/>
    <w:rsid w:val="00D61A83"/>
    <w:rsid w:val="00D62264"/>
    <w:rsid w:val="00D62E25"/>
    <w:rsid w:val="00D6341E"/>
    <w:rsid w:val="00D63C15"/>
    <w:rsid w:val="00D63DFE"/>
    <w:rsid w:val="00D64656"/>
    <w:rsid w:val="00D647AE"/>
    <w:rsid w:val="00D648A7"/>
    <w:rsid w:val="00D648A8"/>
    <w:rsid w:val="00D64A20"/>
    <w:rsid w:val="00D64E65"/>
    <w:rsid w:val="00D65B31"/>
    <w:rsid w:val="00D65BF5"/>
    <w:rsid w:val="00D660D1"/>
    <w:rsid w:val="00D6752F"/>
    <w:rsid w:val="00D679C3"/>
    <w:rsid w:val="00D706ED"/>
    <w:rsid w:val="00D70F98"/>
    <w:rsid w:val="00D72C60"/>
    <w:rsid w:val="00D72CF0"/>
    <w:rsid w:val="00D72D4A"/>
    <w:rsid w:val="00D74B56"/>
    <w:rsid w:val="00D74BC8"/>
    <w:rsid w:val="00D74BF0"/>
    <w:rsid w:val="00D7557D"/>
    <w:rsid w:val="00D75D8D"/>
    <w:rsid w:val="00D762F3"/>
    <w:rsid w:val="00D763FA"/>
    <w:rsid w:val="00D76620"/>
    <w:rsid w:val="00D76C13"/>
    <w:rsid w:val="00D76C27"/>
    <w:rsid w:val="00D77196"/>
    <w:rsid w:val="00D774AF"/>
    <w:rsid w:val="00D80125"/>
    <w:rsid w:val="00D80404"/>
    <w:rsid w:val="00D80CAE"/>
    <w:rsid w:val="00D81D79"/>
    <w:rsid w:val="00D8312C"/>
    <w:rsid w:val="00D83723"/>
    <w:rsid w:val="00D845A2"/>
    <w:rsid w:val="00D849BE"/>
    <w:rsid w:val="00D850FC"/>
    <w:rsid w:val="00D85BED"/>
    <w:rsid w:val="00D8644F"/>
    <w:rsid w:val="00D86DDC"/>
    <w:rsid w:val="00D86FAB"/>
    <w:rsid w:val="00D87234"/>
    <w:rsid w:val="00D87976"/>
    <w:rsid w:val="00D909C1"/>
    <w:rsid w:val="00D90E5E"/>
    <w:rsid w:val="00D91508"/>
    <w:rsid w:val="00D9158A"/>
    <w:rsid w:val="00D91618"/>
    <w:rsid w:val="00D91BE7"/>
    <w:rsid w:val="00D9353A"/>
    <w:rsid w:val="00D94CC8"/>
    <w:rsid w:val="00D95547"/>
    <w:rsid w:val="00D9643D"/>
    <w:rsid w:val="00D9680B"/>
    <w:rsid w:val="00D96A0A"/>
    <w:rsid w:val="00D96C13"/>
    <w:rsid w:val="00D96DA0"/>
    <w:rsid w:val="00D96DBE"/>
    <w:rsid w:val="00D97A29"/>
    <w:rsid w:val="00D97B8A"/>
    <w:rsid w:val="00DA0B8D"/>
    <w:rsid w:val="00DA0F8E"/>
    <w:rsid w:val="00DA11A0"/>
    <w:rsid w:val="00DA15EB"/>
    <w:rsid w:val="00DA1A0E"/>
    <w:rsid w:val="00DA231F"/>
    <w:rsid w:val="00DA2830"/>
    <w:rsid w:val="00DA322E"/>
    <w:rsid w:val="00DA3B71"/>
    <w:rsid w:val="00DA3C1B"/>
    <w:rsid w:val="00DA4902"/>
    <w:rsid w:val="00DA567B"/>
    <w:rsid w:val="00DA6B13"/>
    <w:rsid w:val="00DA7E74"/>
    <w:rsid w:val="00DB0074"/>
    <w:rsid w:val="00DB27FF"/>
    <w:rsid w:val="00DB2C1A"/>
    <w:rsid w:val="00DB3490"/>
    <w:rsid w:val="00DB42D5"/>
    <w:rsid w:val="00DB435D"/>
    <w:rsid w:val="00DB49C8"/>
    <w:rsid w:val="00DB4D41"/>
    <w:rsid w:val="00DB5510"/>
    <w:rsid w:val="00DB5591"/>
    <w:rsid w:val="00DB609D"/>
    <w:rsid w:val="00DB6A62"/>
    <w:rsid w:val="00DB7B70"/>
    <w:rsid w:val="00DC06C5"/>
    <w:rsid w:val="00DC0B06"/>
    <w:rsid w:val="00DC0C46"/>
    <w:rsid w:val="00DC0CDC"/>
    <w:rsid w:val="00DC0FC1"/>
    <w:rsid w:val="00DC1916"/>
    <w:rsid w:val="00DC21EA"/>
    <w:rsid w:val="00DC2671"/>
    <w:rsid w:val="00DC2A73"/>
    <w:rsid w:val="00DC2F91"/>
    <w:rsid w:val="00DC3762"/>
    <w:rsid w:val="00DC389A"/>
    <w:rsid w:val="00DC5C41"/>
    <w:rsid w:val="00DC6880"/>
    <w:rsid w:val="00DC6C3A"/>
    <w:rsid w:val="00DC74E3"/>
    <w:rsid w:val="00DC7E95"/>
    <w:rsid w:val="00DD146B"/>
    <w:rsid w:val="00DD2509"/>
    <w:rsid w:val="00DD29CA"/>
    <w:rsid w:val="00DD29F9"/>
    <w:rsid w:val="00DD408A"/>
    <w:rsid w:val="00DD5AEC"/>
    <w:rsid w:val="00DD6040"/>
    <w:rsid w:val="00DD6BAE"/>
    <w:rsid w:val="00DD6E45"/>
    <w:rsid w:val="00DD6EB9"/>
    <w:rsid w:val="00DD75B2"/>
    <w:rsid w:val="00DE02C2"/>
    <w:rsid w:val="00DE0476"/>
    <w:rsid w:val="00DE0998"/>
    <w:rsid w:val="00DE0EB1"/>
    <w:rsid w:val="00DE1147"/>
    <w:rsid w:val="00DE166A"/>
    <w:rsid w:val="00DE2545"/>
    <w:rsid w:val="00DE2E00"/>
    <w:rsid w:val="00DE3312"/>
    <w:rsid w:val="00DE3DCC"/>
    <w:rsid w:val="00DE4BAC"/>
    <w:rsid w:val="00DE52C1"/>
    <w:rsid w:val="00DE57F3"/>
    <w:rsid w:val="00DE5DCF"/>
    <w:rsid w:val="00DE5E49"/>
    <w:rsid w:val="00DE5F13"/>
    <w:rsid w:val="00DE61FF"/>
    <w:rsid w:val="00DE66C4"/>
    <w:rsid w:val="00DE6763"/>
    <w:rsid w:val="00DE69F4"/>
    <w:rsid w:val="00DE7728"/>
    <w:rsid w:val="00DF0F07"/>
    <w:rsid w:val="00DF14D8"/>
    <w:rsid w:val="00DF15FA"/>
    <w:rsid w:val="00DF1972"/>
    <w:rsid w:val="00DF2014"/>
    <w:rsid w:val="00DF214C"/>
    <w:rsid w:val="00DF492E"/>
    <w:rsid w:val="00DF54FE"/>
    <w:rsid w:val="00DF6CCC"/>
    <w:rsid w:val="00DF7915"/>
    <w:rsid w:val="00DF7EEE"/>
    <w:rsid w:val="00E003D4"/>
    <w:rsid w:val="00E0046B"/>
    <w:rsid w:val="00E009E9"/>
    <w:rsid w:val="00E021F4"/>
    <w:rsid w:val="00E02AAE"/>
    <w:rsid w:val="00E034C6"/>
    <w:rsid w:val="00E03947"/>
    <w:rsid w:val="00E040CC"/>
    <w:rsid w:val="00E044FB"/>
    <w:rsid w:val="00E04AF8"/>
    <w:rsid w:val="00E04BFF"/>
    <w:rsid w:val="00E0564E"/>
    <w:rsid w:val="00E05E77"/>
    <w:rsid w:val="00E061DE"/>
    <w:rsid w:val="00E067CB"/>
    <w:rsid w:val="00E06E89"/>
    <w:rsid w:val="00E07087"/>
    <w:rsid w:val="00E073F4"/>
    <w:rsid w:val="00E078D7"/>
    <w:rsid w:val="00E07B7E"/>
    <w:rsid w:val="00E07E29"/>
    <w:rsid w:val="00E07FEF"/>
    <w:rsid w:val="00E10E60"/>
    <w:rsid w:val="00E11748"/>
    <w:rsid w:val="00E11B16"/>
    <w:rsid w:val="00E11D68"/>
    <w:rsid w:val="00E129A2"/>
    <w:rsid w:val="00E13A73"/>
    <w:rsid w:val="00E141A3"/>
    <w:rsid w:val="00E14F3C"/>
    <w:rsid w:val="00E1506E"/>
    <w:rsid w:val="00E15563"/>
    <w:rsid w:val="00E15B32"/>
    <w:rsid w:val="00E15D50"/>
    <w:rsid w:val="00E15E25"/>
    <w:rsid w:val="00E16281"/>
    <w:rsid w:val="00E163F7"/>
    <w:rsid w:val="00E16BF6"/>
    <w:rsid w:val="00E16F4B"/>
    <w:rsid w:val="00E17176"/>
    <w:rsid w:val="00E171F8"/>
    <w:rsid w:val="00E172CF"/>
    <w:rsid w:val="00E20A00"/>
    <w:rsid w:val="00E21245"/>
    <w:rsid w:val="00E21DD7"/>
    <w:rsid w:val="00E22D51"/>
    <w:rsid w:val="00E235CD"/>
    <w:rsid w:val="00E23E44"/>
    <w:rsid w:val="00E2450D"/>
    <w:rsid w:val="00E24793"/>
    <w:rsid w:val="00E24802"/>
    <w:rsid w:val="00E2518A"/>
    <w:rsid w:val="00E2562A"/>
    <w:rsid w:val="00E26A0F"/>
    <w:rsid w:val="00E3011D"/>
    <w:rsid w:val="00E30E96"/>
    <w:rsid w:val="00E311D5"/>
    <w:rsid w:val="00E31906"/>
    <w:rsid w:val="00E31ADB"/>
    <w:rsid w:val="00E31E72"/>
    <w:rsid w:val="00E325B6"/>
    <w:rsid w:val="00E32DF9"/>
    <w:rsid w:val="00E32EE3"/>
    <w:rsid w:val="00E33BB5"/>
    <w:rsid w:val="00E3416A"/>
    <w:rsid w:val="00E3440A"/>
    <w:rsid w:val="00E34579"/>
    <w:rsid w:val="00E34E7A"/>
    <w:rsid w:val="00E34E7E"/>
    <w:rsid w:val="00E35A3D"/>
    <w:rsid w:val="00E36ABF"/>
    <w:rsid w:val="00E36D30"/>
    <w:rsid w:val="00E37336"/>
    <w:rsid w:val="00E3784B"/>
    <w:rsid w:val="00E408CB"/>
    <w:rsid w:val="00E410B8"/>
    <w:rsid w:val="00E41973"/>
    <w:rsid w:val="00E41F1B"/>
    <w:rsid w:val="00E41F3D"/>
    <w:rsid w:val="00E420A0"/>
    <w:rsid w:val="00E43648"/>
    <w:rsid w:val="00E4484C"/>
    <w:rsid w:val="00E44E8A"/>
    <w:rsid w:val="00E452EE"/>
    <w:rsid w:val="00E459C8"/>
    <w:rsid w:val="00E466D7"/>
    <w:rsid w:val="00E46816"/>
    <w:rsid w:val="00E4706E"/>
    <w:rsid w:val="00E47106"/>
    <w:rsid w:val="00E47B69"/>
    <w:rsid w:val="00E5090A"/>
    <w:rsid w:val="00E51057"/>
    <w:rsid w:val="00E516F8"/>
    <w:rsid w:val="00E525D9"/>
    <w:rsid w:val="00E54A48"/>
    <w:rsid w:val="00E55EB1"/>
    <w:rsid w:val="00E55FB4"/>
    <w:rsid w:val="00E56272"/>
    <w:rsid w:val="00E57518"/>
    <w:rsid w:val="00E57758"/>
    <w:rsid w:val="00E57B3C"/>
    <w:rsid w:val="00E57F05"/>
    <w:rsid w:val="00E608F1"/>
    <w:rsid w:val="00E60C58"/>
    <w:rsid w:val="00E61B7C"/>
    <w:rsid w:val="00E61FAA"/>
    <w:rsid w:val="00E62471"/>
    <w:rsid w:val="00E62AED"/>
    <w:rsid w:val="00E6350F"/>
    <w:rsid w:val="00E63C82"/>
    <w:rsid w:val="00E64EC4"/>
    <w:rsid w:val="00E64F58"/>
    <w:rsid w:val="00E65047"/>
    <w:rsid w:val="00E650B6"/>
    <w:rsid w:val="00E6525F"/>
    <w:rsid w:val="00E663CC"/>
    <w:rsid w:val="00E664D7"/>
    <w:rsid w:val="00E66C5D"/>
    <w:rsid w:val="00E66FD6"/>
    <w:rsid w:val="00E6742B"/>
    <w:rsid w:val="00E679F7"/>
    <w:rsid w:val="00E67A89"/>
    <w:rsid w:val="00E70181"/>
    <w:rsid w:val="00E706C4"/>
    <w:rsid w:val="00E710B1"/>
    <w:rsid w:val="00E71E21"/>
    <w:rsid w:val="00E72960"/>
    <w:rsid w:val="00E72D36"/>
    <w:rsid w:val="00E72F63"/>
    <w:rsid w:val="00E730DB"/>
    <w:rsid w:val="00E73400"/>
    <w:rsid w:val="00E73AC7"/>
    <w:rsid w:val="00E73B0B"/>
    <w:rsid w:val="00E73B37"/>
    <w:rsid w:val="00E73B3E"/>
    <w:rsid w:val="00E73BBE"/>
    <w:rsid w:val="00E7412B"/>
    <w:rsid w:val="00E7412F"/>
    <w:rsid w:val="00E7434B"/>
    <w:rsid w:val="00E74636"/>
    <w:rsid w:val="00E753E4"/>
    <w:rsid w:val="00E76425"/>
    <w:rsid w:val="00E76436"/>
    <w:rsid w:val="00E7672B"/>
    <w:rsid w:val="00E76E32"/>
    <w:rsid w:val="00E772AC"/>
    <w:rsid w:val="00E77E54"/>
    <w:rsid w:val="00E8010A"/>
    <w:rsid w:val="00E82E03"/>
    <w:rsid w:val="00E83551"/>
    <w:rsid w:val="00E83F0B"/>
    <w:rsid w:val="00E84837"/>
    <w:rsid w:val="00E84F86"/>
    <w:rsid w:val="00E85B16"/>
    <w:rsid w:val="00E85BF9"/>
    <w:rsid w:val="00E85DEB"/>
    <w:rsid w:val="00E85E44"/>
    <w:rsid w:val="00E862E8"/>
    <w:rsid w:val="00E86640"/>
    <w:rsid w:val="00E8798F"/>
    <w:rsid w:val="00E879C7"/>
    <w:rsid w:val="00E90A75"/>
    <w:rsid w:val="00E91057"/>
    <w:rsid w:val="00E910CC"/>
    <w:rsid w:val="00E91217"/>
    <w:rsid w:val="00E9220D"/>
    <w:rsid w:val="00E9240D"/>
    <w:rsid w:val="00E9342C"/>
    <w:rsid w:val="00E9355C"/>
    <w:rsid w:val="00E9390F"/>
    <w:rsid w:val="00E93A48"/>
    <w:rsid w:val="00E94448"/>
    <w:rsid w:val="00E9488F"/>
    <w:rsid w:val="00E963E2"/>
    <w:rsid w:val="00E973E3"/>
    <w:rsid w:val="00EA09E5"/>
    <w:rsid w:val="00EA1977"/>
    <w:rsid w:val="00EA2415"/>
    <w:rsid w:val="00EA24D0"/>
    <w:rsid w:val="00EA305E"/>
    <w:rsid w:val="00EA3275"/>
    <w:rsid w:val="00EA359D"/>
    <w:rsid w:val="00EA3A0E"/>
    <w:rsid w:val="00EA3B93"/>
    <w:rsid w:val="00EA41C4"/>
    <w:rsid w:val="00EA4406"/>
    <w:rsid w:val="00EA4837"/>
    <w:rsid w:val="00EA4D16"/>
    <w:rsid w:val="00EA5408"/>
    <w:rsid w:val="00EA55BF"/>
    <w:rsid w:val="00EA5905"/>
    <w:rsid w:val="00EA5A34"/>
    <w:rsid w:val="00EA5CD0"/>
    <w:rsid w:val="00EA70E2"/>
    <w:rsid w:val="00EA7163"/>
    <w:rsid w:val="00EA7668"/>
    <w:rsid w:val="00EA799F"/>
    <w:rsid w:val="00EA7F9C"/>
    <w:rsid w:val="00EB063B"/>
    <w:rsid w:val="00EB06DB"/>
    <w:rsid w:val="00EB1507"/>
    <w:rsid w:val="00EB1D26"/>
    <w:rsid w:val="00EB2947"/>
    <w:rsid w:val="00EB2F2F"/>
    <w:rsid w:val="00EB2F96"/>
    <w:rsid w:val="00EB3077"/>
    <w:rsid w:val="00EB316F"/>
    <w:rsid w:val="00EB334C"/>
    <w:rsid w:val="00EB3A90"/>
    <w:rsid w:val="00EB3BF5"/>
    <w:rsid w:val="00EB60F6"/>
    <w:rsid w:val="00EB68D2"/>
    <w:rsid w:val="00EB79E3"/>
    <w:rsid w:val="00EC0403"/>
    <w:rsid w:val="00EC0C79"/>
    <w:rsid w:val="00EC0CE5"/>
    <w:rsid w:val="00EC1C78"/>
    <w:rsid w:val="00EC2ABA"/>
    <w:rsid w:val="00EC2D83"/>
    <w:rsid w:val="00EC37C5"/>
    <w:rsid w:val="00EC40F2"/>
    <w:rsid w:val="00EC46BE"/>
    <w:rsid w:val="00EC49BF"/>
    <w:rsid w:val="00EC52D0"/>
    <w:rsid w:val="00EC53BB"/>
    <w:rsid w:val="00EC61BA"/>
    <w:rsid w:val="00EC6935"/>
    <w:rsid w:val="00EC7780"/>
    <w:rsid w:val="00EC7F4B"/>
    <w:rsid w:val="00ED0426"/>
    <w:rsid w:val="00ED082B"/>
    <w:rsid w:val="00ED086E"/>
    <w:rsid w:val="00ED090C"/>
    <w:rsid w:val="00ED0D2F"/>
    <w:rsid w:val="00ED0D57"/>
    <w:rsid w:val="00ED0D6A"/>
    <w:rsid w:val="00ED0F17"/>
    <w:rsid w:val="00ED1339"/>
    <w:rsid w:val="00ED16D5"/>
    <w:rsid w:val="00ED1A83"/>
    <w:rsid w:val="00ED1AA0"/>
    <w:rsid w:val="00ED1EDE"/>
    <w:rsid w:val="00ED21EF"/>
    <w:rsid w:val="00ED224B"/>
    <w:rsid w:val="00ED2C5C"/>
    <w:rsid w:val="00ED3DD6"/>
    <w:rsid w:val="00ED41A7"/>
    <w:rsid w:val="00ED49D9"/>
    <w:rsid w:val="00ED5023"/>
    <w:rsid w:val="00ED53F7"/>
    <w:rsid w:val="00ED5893"/>
    <w:rsid w:val="00ED5A26"/>
    <w:rsid w:val="00ED5AEE"/>
    <w:rsid w:val="00ED6FBD"/>
    <w:rsid w:val="00ED7190"/>
    <w:rsid w:val="00ED7644"/>
    <w:rsid w:val="00EE0561"/>
    <w:rsid w:val="00EE17BD"/>
    <w:rsid w:val="00EE1C14"/>
    <w:rsid w:val="00EE22D3"/>
    <w:rsid w:val="00EE28EE"/>
    <w:rsid w:val="00EE2C20"/>
    <w:rsid w:val="00EE31FE"/>
    <w:rsid w:val="00EE39EF"/>
    <w:rsid w:val="00EE4511"/>
    <w:rsid w:val="00EE5058"/>
    <w:rsid w:val="00EE58CB"/>
    <w:rsid w:val="00EE6132"/>
    <w:rsid w:val="00EE6303"/>
    <w:rsid w:val="00EF0462"/>
    <w:rsid w:val="00EF112E"/>
    <w:rsid w:val="00EF1342"/>
    <w:rsid w:val="00EF266A"/>
    <w:rsid w:val="00EF2710"/>
    <w:rsid w:val="00EF4796"/>
    <w:rsid w:val="00EF4940"/>
    <w:rsid w:val="00EF4EC6"/>
    <w:rsid w:val="00EF51F1"/>
    <w:rsid w:val="00EF55E7"/>
    <w:rsid w:val="00EF584B"/>
    <w:rsid w:val="00EF61F7"/>
    <w:rsid w:val="00EF6A10"/>
    <w:rsid w:val="00EF6C5E"/>
    <w:rsid w:val="00F00259"/>
    <w:rsid w:val="00F01DBA"/>
    <w:rsid w:val="00F02A0F"/>
    <w:rsid w:val="00F02C31"/>
    <w:rsid w:val="00F0346E"/>
    <w:rsid w:val="00F03871"/>
    <w:rsid w:val="00F03CED"/>
    <w:rsid w:val="00F05DCC"/>
    <w:rsid w:val="00F063AD"/>
    <w:rsid w:val="00F06427"/>
    <w:rsid w:val="00F079AB"/>
    <w:rsid w:val="00F108D6"/>
    <w:rsid w:val="00F109BA"/>
    <w:rsid w:val="00F10B54"/>
    <w:rsid w:val="00F10D6E"/>
    <w:rsid w:val="00F122B1"/>
    <w:rsid w:val="00F128BD"/>
    <w:rsid w:val="00F12A53"/>
    <w:rsid w:val="00F13A69"/>
    <w:rsid w:val="00F1736C"/>
    <w:rsid w:val="00F17685"/>
    <w:rsid w:val="00F20257"/>
    <w:rsid w:val="00F202EC"/>
    <w:rsid w:val="00F206E5"/>
    <w:rsid w:val="00F20F72"/>
    <w:rsid w:val="00F20FA0"/>
    <w:rsid w:val="00F2249C"/>
    <w:rsid w:val="00F23237"/>
    <w:rsid w:val="00F238B5"/>
    <w:rsid w:val="00F23975"/>
    <w:rsid w:val="00F23F55"/>
    <w:rsid w:val="00F24133"/>
    <w:rsid w:val="00F24E49"/>
    <w:rsid w:val="00F25587"/>
    <w:rsid w:val="00F26414"/>
    <w:rsid w:val="00F269ED"/>
    <w:rsid w:val="00F26A1C"/>
    <w:rsid w:val="00F26C7E"/>
    <w:rsid w:val="00F271A5"/>
    <w:rsid w:val="00F27875"/>
    <w:rsid w:val="00F27D31"/>
    <w:rsid w:val="00F303CD"/>
    <w:rsid w:val="00F31A96"/>
    <w:rsid w:val="00F328AA"/>
    <w:rsid w:val="00F32E4F"/>
    <w:rsid w:val="00F331ED"/>
    <w:rsid w:val="00F33A1A"/>
    <w:rsid w:val="00F34AF7"/>
    <w:rsid w:val="00F34EBE"/>
    <w:rsid w:val="00F366B3"/>
    <w:rsid w:val="00F366CA"/>
    <w:rsid w:val="00F368F2"/>
    <w:rsid w:val="00F37A67"/>
    <w:rsid w:val="00F37A85"/>
    <w:rsid w:val="00F40190"/>
    <w:rsid w:val="00F402F0"/>
    <w:rsid w:val="00F40777"/>
    <w:rsid w:val="00F40876"/>
    <w:rsid w:val="00F41330"/>
    <w:rsid w:val="00F420B6"/>
    <w:rsid w:val="00F42130"/>
    <w:rsid w:val="00F4284E"/>
    <w:rsid w:val="00F43A99"/>
    <w:rsid w:val="00F44873"/>
    <w:rsid w:val="00F44901"/>
    <w:rsid w:val="00F44A9F"/>
    <w:rsid w:val="00F44E40"/>
    <w:rsid w:val="00F466ED"/>
    <w:rsid w:val="00F4750F"/>
    <w:rsid w:val="00F47A98"/>
    <w:rsid w:val="00F47B1A"/>
    <w:rsid w:val="00F47FD9"/>
    <w:rsid w:val="00F50052"/>
    <w:rsid w:val="00F507E5"/>
    <w:rsid w:val="00F5160B"/>
    <w:rsid w:val="00F53406"/>
    <w:rsid w:val="00F539F0"/>
    <w:rsid w:val="00F53C35"/>
    <w:rsid w:val="00F53D93"/>
    <w:rsid w:val="00F54418"/>
    <w:rsid w:val="00F54B87"/>
    <w:rsid w:val="00F558C8"/>
    <w:rsid w:val="00F567CB"/>
    <w:rsid w:val="00F56863"/>
    <w:rsid w:val="00F56E2C"/>
    <w:rsid w:val="00F57470"/>
    <w:rsid w:val="00F57485"/>
    <w:rsid w:val="00F57586"/>
    <w:rsid w:val="00F57E18"/>
    <w:rsid w:val="00F607B2"/>
    <w:rsid w:val="00F60DDB"/>
    <w:rsid w:val="00F61B58"/>
    <w:rsid w:val="00F61C19"/>
    <w:rsid w:val="00F63117"/>
    <w:rsid w:val="00F63182"/>
    <w:rsid w:val="00F63E97"/>
    <w:rsid w:val="00F6408F"/>
    <w:rsid w:val="00F64302"/>
    <w:rsid w:val="00F649E9"/>
    <w:rsid w:val="00F64B49"/>
    <w:rsid w:val="00F65B9C"/>
    <w:rsid w:val="00F663DD"/>
    <w:rsid w:val="00F672A3"/>
    <w:rsid w:val="00F6774B"/>
    <w:rsid w:val="00F72443"/>
    <w:rsid w:val="00F72806"/>
    <w:rsid w:val="00F72DC5"/>
    <w:rsid w:val="00F7311E"/>
    <w:rsid w:val="00F73185"/>
    <w:rsid w:val="00F733EA"/>
    <w:rsid w:val="00F746AF"/>
    <w:rsid w:val="00F75154"/>
    <w:rsid w:val="00F756F8"/>
    <w:rsid w:val="00F764FE"/>
    <w:rsid w:val="00F7662B"/>
    <w:rsid w:val="00F7785A"/>
    <w:rsid w:val="00F7793F"/>
    <w:rsid w:val="00F80233"/>
    <w:rsid w:val="00F80C46"/>
    <w:rsid w:val="00F81EF4"/>
    <w:rsid w:val="00F82190"/>
    <w:rsid w:val="00F8252A"/>
    <w:rsid w:val="00F831A5"/>
    <w:rsid w:val="00F83DDE"/>
    <w:rsid w:val="00F83E8F"/>
    <w:rsid w:val="00F83F55"/>
    <w:rsid w:val="00F84683"/>
    <w:rsid w:val="00F846C2"/>
    <w:rsid w:val="00F84C73"/>
    <w:rsid w:val="00F8522D"/>
    <w:rsid w:val="00F8583D"/>
    <w:rsid w:val="00F8674A"/>
    <w:rsid w:val="00F87829"/>
    <w:rsid w:val="00F87C0B"/>
    <w:rsid w:val="00F87CAA"/>
    <w:rsid w:val="00F904A2"/>
    <w:rsid w:val="00F91989"/>
    <w:rsid w:val="00F92775"/>
    <w:rsid w:val="00F93C1E"/>
    <w:rsid w:val="00F93D72"/>
    <w:rsid w:val="00F941C3"/>
    <w:rsid w:val="00F94735"/>
    <w:rsid w:val="00F94D1F"/>
    <w:rsid w:val="00F952A3"/>
    <w:rsid w:val="00F961FD"/>
    <w:rsid w:val="00F96312"/>
    <w:rsid w:val="00FA0094"/>
    <w:rsid w:val="00FA0F87"/>
    <w:rsid w:val="00FA2557"/>
    <w:rsid w:val="00FA3744"/>
    <w:rsid w:val="00FA3946"/>
    <w:rsid w:val="00FA3AEE"/>
    <w:rsid w:val="00FA3BBB"/>
    <w:rsid w:val="00FA564E"/>
    <w:rsid w:val="00FA585E"/>
    <w:rsid w:val="00FA5DC4"/>
    <w:rsid w:val="00FA6194"/>
    <w:rsid w:val="00FA6455"/>
    <w:rsid w:val="00FA66FF"/>
    <w:rsid w:val="00FB0CCC"/>
    <w:rsid w:val="00FB1554"/>
    <w:rsid w:val="00FB1D08"/>
    <w:rsid w:val="00FB2C30"/>
    <w:rsid w:val="00FB338C"/>
    <w:rsid w:val="00FB35E4"/>
    <w:rsid w:val="00FB38F3"/>
    <w:rsid w:val="00FB3A5D"/>
    <w:rsid w:val="00FB3AC3"/>
    <w:rsid w:val="00FB468F"/>
    <w:rsid w:val="00FB51AE"/>
    <w:rsid w:val="00FB55F8"/>
    <w:rsid w:val="00FB59D2"/>
    <w:rsid w:val="00FB67B4"/>
    <w:rsid w:val="00FB6979"/>
    <w:rsid w:val="00FB6ED4"/>
    <w:rsid w:val="00FC093C"/>
    <w:rsid w:val="00FC1007"/>
    <w:rsid w:val="00FC194F"/>
    <w:rsid w:val="00FC1AF3"/>
    <w:rsid w:val="00FC23ED"/>
    <w:rsid w:val="00FC2916"/>
    <w:rsid w:val="00FC2AF4"/>
    <w:rsid w:val="00FC367E"/>
    <w:rsid w:val="00FC3AE3"/>
    <w:rsid w:val="00FC3C0B"/>
    <w:rsid w:val="00FC3E79"/>
    <w:rsid w:val="00FC42CF"/>
    <w:rsid w:val="00FC4A42"/>
    <w:rsid w:val="00FC4F0B"/>
    <w:rsid w:val="00FC6591"/>
    <w:rsid w:val="00FC66AE"/>
    <w:rsid w:val="00FC6DCD"/>
    <w:rsid w:val="00FC7CF6"/>
    <w:rsid w:val="00FD1109"/>
    <w:rsid w:val="00FD19CA"/>
    <w:rsid w:val="00FD2B89"/>
    <w:rsid w:val="00FD3D71"/>
    <w:rsid w:val="00FD4685"/>
    <w:rsid w:val="00FD51E9"/>
    <w:rsid w:val="00FD5984"/>
    <w:rsid w:val="00FD5EBE"/>
    <w:rsid w:val="00FD60DC"/>
    <w:rsid w:val="00FD718A"/>
    <w:rsid w:val="00FD7E4B"/>
    <w:rsid w:val="00FE0010"/>
    <w:rsid w:val="00FE0510"/>
    <w:rsid w:val="00FE0AEA"/>
    <w:rsid w:val="00FE11A5"/>
    <w:rsid w:val="00FE189F"/>
    <w:rsid w:val="00FE1C16"/>
    <w:rsid w:val="00FE1F31"/>
    <w:rsid w:val="00FE21F3"/>
    <w:rsid w:val="00FE521B"/>
    <w:rsid w:val="00FE64B4"/>
    <w:rsid w:val="00FE692A"/>
    <w:rsid w:val="00FE6AC6"/>
    <w:rsid w:val="00FE719F"/>
    <w:rsid w:val="00FE7310"/>
    <w:rsid w:val="00FF11EE"/>
    <w:rsid w:val="00FF18E1"/>
    <w:rsid w:val="00FF1EAC"/>
    <w:rsid w:val="00FF24CB"/>
    <w:rsid w:val="00FF2E29"/>
    <w:rsid w:val="00FF2FC5"/>
    <w:rsid w:val="00FF378E"/>
    <w:rsid w:val="00FF3CBB"/>
    <w:rsid w:val="00FF4E03"/>
    <w:rsid w:val="00FF5506"/>
    <w:rsid w:val="00FF5610"/>
    <w:rsid w:val="00FF5927"/>
    <w:rsid w:val="00FF60C0"/>
    <w:rsid w:val="00FF6E3E"/>
    <w:rsid w:val="00FF75E1"/>
    <w:rsid w:val="00FF7636"/>
    <w:rsid w:val="00FF7A56"/>
    <w:rsid w:val="00FF7BC6"/>
    <w:rsid w:val="00FF7C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77CA0FE6"/>
  <w15:docId w15:val="{F5F48DF0-D86B-4D50-BE2B-19B9F54B8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qFormat="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4FE"/>
    <w:pPr>
      <w:widowControl w:val="0"/>
      <w:suppressAutoHyphens/>
      <w:jc w:val="both"/>
    </w:pPr>
    <w:rPr>
      <w:rFonts w:ascii="Marianne" w:eastAsia="Arial Unicode MS" w:hAnsi="Marianne"/>
      <w:kern w:val="1"/>
      <w:szCs w:val="24"/>
      <w:lang w:eastAsia="ar-SA"/>
    </w:rPr>
  </w:style>
  <w:style w:type="paragraph" w:styleId="Titre1">
    <w:name w:val="heading 1"/>
    <w:basedOn w:val="Titre10"/>
    <w:next w:val="Corpsdetexte"/>
    <w:link w:val="Titre1Car"/>
    <w:autoRedefine/>
    <w:qFormat/>
    <w:rsid w:val="00FC2916"/>
    <w:pPr>
      <w:numPr>
        <w:numId w:val="31"/>
      </w:numPr>
      <w:suppressAutoHyphens w:val="0"/>
      <w:spacing w:before="360"/>
      <w:jc w:val="both"/>
      <w:outlineLvl w:val="0"/>
    </w:pPr>
    <w:rPr>
      <w:b/>
      <w:kern w:val="20"/>
      <w:sz w:val="20"/>
      <w:szCs w:val="20"/>
    </w:rPr>
  </w:style>
  <w:style w:type="paragraph" w:styleId="Titre2">
    <w:name w:val="heading 2"/>
    <w:basedOn w:val="Titre20"/>
    <w:link w:val="Titre2Car"/>
    <w:autoRedefine/>
    <w:qFormat/>
    <w:rsid w:val="00427470"/>
    <w:pPr>
      <w:numPr>
        <w:ilvl w:val="1"/>
        <w:numId w:val="31"/>
      </w:numPr>
      <w:outlineLvl w:val="1"/>
    </w:pPr>
    <w:rPr>
      <w:b/>
      <w:bCs/>
      <w:iCs/>
      <w:caps/>
      <w:kern w:val="22"/>
      <w:sz w:val="20"/>
      <w:szCs w:val="23"/>
    </w:rPr>
  </w:style>
  <w:style w:type="paragraph" w:styleId="Titre3">
    <w:name w:val="heading 3"/>
    <w:basedOn w:val="Titre1"/>
    <w:next w:val="Corpsdetexte"/>
    <w:link w:val="Titre3Car"/>
    <w:qFormat/>
    <w:rsid w:val="00C07F93"/>
    <w:pPr>
      <w:numPr>
        <w:ilvl w:val="2"/>
      </w:numPr>
      <w:spacing w:after="100" w:afterAutospacing="1"/>
      <w:outlineLvl w:val="2"/>
    </w:pPr>
    <w:rPr>
      <w:smallCaps/>
    </w:rPr>
  </w:style>
  <w:style w:type="paragraph" w:styleId="Titre4">
    <w:name w:val="heading 4"/>
    <w:basedOn w:val="Titre10"/>
    <w:next w:val="Corpsdetexte"/>
    <w:qFormat/>
    <w:rsid w:val="00456456"/>
    <w:pPr>
      <w:keepNext/>
      <w:numPr>
        <w:ilvl w:val="3"/>
        <w:numId w:val="31"/>
      </w:numPr>
      <w:tabs>
        <w:tab w:val="num" w:pos="864"/>
      </w:tabs>
      <w:spacing w:before="170" w:after="0"/>
      <w:outlineLvl w:val="3"/>
    </w:pPr>
    <w:rPr>
      <w:b/>
      <w:bCs/>
      <w:iCs/>
      <w:sz w:val="22"/>
      <w:szCs w:val="24"/>
    </w:rPr>
  </w:style>
  <w:style w:type="paragraph" w:styleId="Titre5">
    <w:name w:val="heading 5"/>
    <w:basedOn w:val="Titre10"/>
    <w:next w:val="Corpsdetexte"/>
    <w:link w:val="Titre5Car"/>
    <w:qFormat/>
    <w:rsid w:val="00456456"/>
    <w:pPr>
      <w:keepNext/>
      <w:numPr>
        <w:ilvl w:val="4"/>
        <w:numId w:val="31"/>
      </w:numPr>
      <w:tabs>
        <w:tab w:val="num" w:pos="1008"/>
      </w:tabs>
      <w:spacing w:before="170" w:after="0"/>
      <w:outlineLvl w:val="4"/>
    </w:pPr>
    <w:rPr>
      <w:b/>
      <w:bCs/>
      <w:sz w:val="22"/>
      <w:szCs w:val="24"/>
    </w:rPr>
  </w:style>
  <w:style w:type="paragraph" w:styleId="Titre6">
    <w:name w:val="heading 6"/>
    <w:basedOn w:val="Titre10"/>
    <w:next w:val="Corpsdetexte"/>
    <w:qFormat/>
    <w:rsid w:val="00456456"/>
    <w:pPr>
      <w:keepNext/>
      <w:numPr>
        <w:ilvl w:val="5"/>
        <w:numId w:val="31"/>
      </w:numPr>
      <w:tabs>
        <w:tab w:val="num" w:pos="0"/>
      </w:tabs>
      <w:spacing w:before="170" w:after="0"/>
      <w:outlineLvl w:val="5"/>
    </w:pPr>
    <w:rPr>
      <w:b/>
      <w:bCs/>
      <w:sz w:val="22"/>
      <w:szCs w:val="21"/>
    </w:rPr>
  </w:style>
  <w:style w:type="paragraph" w:styleId="Titre7">
    <w:name w:val="heading 7"/>
    <w:basedOn w:val="Titre10"/>
    <w:next w:val="Corpsdetexte"/>
    <w:qFormat/>
    <w:rsid w:val="00456456"/>
    <w:pPr>
      <w:keepNext/>
      <w:numPr>
        <w:ilvl w:val="6"/>
        <w:numId w:val="31"/>
      </w:numPr>
      <w:tabs>
        <w:tab w:val="num" w:pos="0"/>
      </w:tabs>
      <w:spacing w:before="170" w:after="0"/>
      <w:outlineLvl w:val="6"/>
    </w:pPr>
    <w:rPr>
      <w:b/>
      <w:bCs/>
      <w:sz w:val="22"/>
      <w:szCs w:val="21"/>
    </w:rPr>
  </w:style>
  <w:style w:type="paragraph" w:styleId="Titre8">
    <w:name w:val="heading 8"/>
    <w:basedOn w:val="Titre10"/>
    <w:next w:val="Corpsdetexte"/>
    <w:qFormat/>
    <w:rsid w:val="00456456"/>
    <w:pPr>
      <w:keepNext/>
      <w:numPr>
        <w:ilvl w:val="7"/>
        <w:numId w:val="31"/>
      </w:numPr>
      <w:tabs>
        <w:tab w:val="num" w:pos="0"/>
      </w:tabs>
      <w:spacing w:before="170" w:after="0"/>
      <w:outlineLvl w:val="7"/>
    </w:pPr>
    <w:rPr>
      <w:b/>
      <w:bCs/>
      <w:sz w:val="22"/>
      <w:szCs w:val="21"/>
    </w:rPr>
  </w:style>
  <w:style w:type="paragraph" w:styleId="Titre9">
    <w:name w:val="heading 9"/>
    <w:basedOn w:val="Titre10"/>
    <w:next w:val="Corpsdetexte"/>
    <w:qFormat/>
    <w:rsid w:val="00456456"/>
    <w:pPr>
      <w:keepNext/>
      <w:numPr>
        <w:ilvl w:val="8"/>
        <w:numId w:val="31"/>
      </w:numPr>
      <w:tabs>
        <w:tab w:val="num" w:pos="0"/>
      </w:tabs>
      <w:spacing w:before="170" w:after="0"/>
      <w:outlineLvl w:val="8"/>
    </w:pPr>
    <w:rPr>
      <w:b/>
      <w:bCs/>
      <w:sz w:val="22"/>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456456"/>
    <w:rPr>
      <w:sz w:val="28"/>
      <w:szCs w:val="28"/>
    </w:rPr>
  </w:style>
  <w:style w:type="character" w:customStyle="1" w:styleId="WW8Num2z0">
    <w:name w:val="WW8Num2z0"/>
    <w:rsid w:val="00456456"/>
    <w:rPr>
      <w:rFonts w:ascii="Symbol" w:hAnsi="Symbol" w:cs="OpenSymbol"/>
    </w:rPr>
  </w:style>
  <w:style w:type="character" w:customStyle="1" w:styleId="WW8Num3z0">
    <w:name w:val="WW8Num3z0"/>
    <w:rsid w:val="00456456"/>
    <w:rPr>
      <w:rFonts w:ascii="Symbol" w:hAnsi="Symbol" w:cs="OpenSymbol"/>
    </w:rPr>
  </w:style>
  <w:style w:type="character" w:customStyle="1" w:styleId="WW8Num4z0">
    <w:name w:val="WW8Num4z0"/>
    <w:rsid w:val="00456456"/>
    <w:rPr>
      <w:rFonts w:ascii="Symbol" w:hAnsi="Symbol" w:cs="OpenSymbol"/>
    </w:rPr>
  </w:style>
  <w:style w:type="character" w:customStyle="1" w:styleId="WW8Num5z0">
    <w:name w:val="WW8Num5z0"/>
    <w:rsid w:val="00456456"/>
    <w:rPr>
      <w:rFonts w:ascii="Symbol" w:hAnsi="Symbol" w:cs="OpenSymbol"/>
    </w:rPr>
  </w:style>
  <w:style w:type="character" w:customStyle="1" w:styleId="WW8Num6z0">
    <w:name w:val="WW8Num6z0"/>
    <w:rsid w:val="00456456"/>
    <w:rPr>
      <w:rFonts w:ascii="Symbol" w:hAnsi="Symbol" w:cs="OpenSymbol"/>
    </w:rPr>
  </w:style>
  <w:style w:type="character" w:customStyle="1" w:styleId="WW8Num7z0">
    <w:name w:val="WW8Num7z0"/>
    <w:rsid w:val="00456456"/>
    <w:rPr>
      <w:rFonts w:ascii="Symbol" w:hAnsi="Symbol" w:cs="OpenSymbol"/>
    </w:rPr>
  </w:style>
  <w:style w:type="character" w:customStyle="1" w:styleId="WW8Num8z0">
    <w:name w:val="WW8Num8z0"/>
    <w:rsid w:val="00456456"/>
    <w:rPr>
      <w:rFonts w:ascii="Symbol" w:hAnsi="Symbol" w:cs="OpenSymbol"/>
    </w:rPr>
  </w:style>
  <w:style w:type="character" w:customStyle="1" w:styleId="WW8Num9z0">
    <w:name w:val="WW8Num9z0"/>
    <w:rsid w:val="00456456"/>
    <w:rPr>
      <w:rFonts w:ascii="Symbol" w:hAnsi="Symbol" w:cs="OpenSymbol"/>
    </w:rPr>
  </w:style>
  <w:style w:type="character" w:customStyle="1" w:styleId="WW8Num10z0">
    <w:name w:val="WW8Num10z0"/>
    <w:rsid w:val="00456456"/>
    <w:rPr>
      <w:rFonts w:ascii="Arial Narrow" w:hAnsi="Arial Narrow"/>
    </w:rPr>
  </w:style>
  <w:style w:type="character" w:customStyle="1" w:styleId="WW8Num11z0">
    <w:name w:val="WW8Num11z0"/>
    <w:rsid w:val="00456456"/>
    <w:rPr>
      <w:rFonts w:ascii="Symbol" w:hAnsi="Symbol" w:cs="OpenSymbol"/>
    </w:rPr>
  </w:style>
  <w:style w:type="character" w:customStyle="1" w:styleId="WW8Num12z0">
    <w:name w:val="WW8Num12z0"/>
    <w:rsid w:val="00456456"/>
    <w:rPr>
      <w:rFonts w:ascii="Symbol" w:hAnsi="Symbol" w:cs="OpenSymbol"/>
    </w:rPr>
  </w:style>
  <w:style w:type="character" w:customStyle="1" w:styleId="WW8Num13z0">
    <w:name w:val="WW8Num13z0"/>
    <w:rsid w:val="00456456"/>
    <w:rPr>
      <w:rFonts w:ascii="Symbol" w:hAnsi="Symbol" w:cs="OpenSymbol"/>
    </w:rPr>
  </w:style>
  <w:style w:type="character" w:customStyle="1" w:styleId="WW8Num14z0">
    <w:name w:val="WW8Num14z0"/>
    <w:rsid w:val="00456456"/>
    <w:rPr>
      <w:rFonts w:cs="Times New Roman"/>
      <w:sz w:val="22"/>
      <w:szCs w:val="22"/>
    </w:rPr>
  </w:style>
  <w:style w:type="character" w:customStyle="1" w:styleId="WW8Num15z0">
    <w:name w:val="WW8Num15z0"/>
    <w:rsid w:val="00456456"/>
    <w:rPr>
      <w:rFonts w:ascii="Arial Narrow" w:eastAsia="Arial Unicode MS" w:hAnsi="Arial Narrow" w:cs="Times New Roman"/>
    </w:rPr>
  </w:style>
  <w:style w:type="character" w:customStyle="1" w:styleId="WW8Num15z1">
    <w:name w:val="WW8Num15z1"/>
    <w:rsid w:val="00456456"/>
    <w:rPr>
      <w:rFonts w:ascii="Courier New" w:hAnsi="Courier New" w:cs="Courier New"/>
    </w:rPr>
  </w:style>
  <w:style w:type="character" w:customStyle="1" w:styleId="WW8Num15z2">
    <w:name w:val="WW8Num15z2"/>
    <w:rsid w:val="00456456"/>
    <w:rPr>
      <w:rFonts w:ascii="Wingdings" w:hAnsi="Wingdings"/>
    </w:rPr>
  </w:style>
  <w:style w:type="character" w:customStyle="1" w:styleId="WW8Num15z3">
    <w:name w:val="WW8Num15z3"/>
    <w:rsid w:val="00456456"/>
    <w:rPr>
      <w:rFonts w:ascii="Symbol" w:hAnsi="Symbol"/>
    </w:rPr>
  </w:style>
  <w:style w:type="character" w:customStyle="1" w:styleId="WW8Num16z0">
    <w:name w:val="WW8Num16z0"/>
    <w:rsid w:val="00456456"/>
    <w:rPr>
      <w:rFonts w:ascii="Arial Narrow" w:eastAsia="Arial Unicode MS" w:hAnsi="Arial Narrow" w:cs="Times New Roman"/>
    </w:rPr>
  </w:style>
  <w:style w:type="character" w:customStyle="1" w:styleId="WW8Num16z1">
    <w:name w:val="WW8Num16z1"/>
    <w:rsid w:val="00456456"/>
    <w:rPr>
      <w:rFonts w:ascii="Courier New" w:hAnsi="Courier New" w:cs="Courier New"/>
    </w:rPr>
  </w:style>
  <w:style w:type="character" w:customStyle="1" w:styleId="WW8Num16z2">
    <w:name w:val="WW8Num16z2"/>
    <w:rsid w:val="00456456"/>
    <w:rPr>
      <w:rFonts w:ascii="Wingdings" w:hAnsi="Wingdings"/>
    </w:rPr>
  </w:style>
  <w:style w:type="character" w:customStyle="1" w:styleId="WW8Num16z3">
    <w:name w:val="WW8Num16z3"/>
    <w:rsid w:val="00456456"/>
    <w:rPr>
      <w:rFonts w:ascii="Symbol" w:hAnsi="Symbol"/>
    </w:rPr>
  </w:style>
  <w:style w:type="character" w:customStyle="1" w:styleId="Policepardfaut1">
    <w:name w:val="Police par défaut1"/>
    <w:rsid w:val="00456456"/>
  </w:style>
  <w:style w:type="character" w:customStyle="1" w:styleId="Caractresdenumrotation">
    <w:name w:val="Caractères de numérotation"/>
    <w:rsid w:val="00456456"/>
    <w:rPr>
      <w:rFonts w:ascii="Arial Narrow" w:hAnsi="Arial Narrow"/>
    </w:rPr>
  </w:style>
  <w:style w:type="character" w:customStyle="1" w:styleId="Puces">
    <w:name w:val="Puces"/>
    <w:rsid w:val="00456456"/>
    <w:rPr>
      <w:rFonts w:ascii="OpenSymbol" w:eastAsia="OpenSymbol" w:hAnsi="OpenSymbol" w:cs="OpenSymbol"/>
    </w:rPr>
  </w:style>
  <w:style w:type="character" w:styleId="Lienhypertexte">
    <w:name w:val="Hyperlink"/>
    <w:uiPriority w:val="99"/>
    <w:rsid w:val="00456456"/>
    <w:rPr>
      <w:rFonts w:ascii="Arial Narrow" w:hAnsi="Arial Narrow"/>
      <w:color w:val="000080"/>
      <w:u w:val="single"/>
    </w:rPr>
  </w:style>
  <w:style w:type="character" w:styleId="Accentuation">
    <w:name w:val="Emphasis"/>
    <w:qFormat/>
    <w:rsid w:val="00456456"/>
    <w:rPr>
      <w:rFonts w:ascii="Arial Narrow" w:hAnsi="Arial Narrow"/>
      <w:i/>
      <w:iCs/>
    </w:rPr>
  </w:style>
  <w:style w:type="character" w:styleId="lev">
    <w:name w:val="Strong"/>
    <w:qFormat/>
    <w:rsid w:val="00456456"/>
    <w:rPr>
      <w:rFonts w:ascii="Arial Narrow" w:hAnsi="Arial Narrow"/>
      <w:b/>
      <w:bCs/>
    </w:rPr>
  </w:style>
  <w:style w:type="character" w:customStyle="1" w:styleId="Caractresdenotedebasdepage">
    <w:name w:val="Caractères de note de bas de page"/>
    <w:rsid w:val="00456456"/>
    <w:rPr>
      <w:rFonts w:ascii="Arial Narrow" w:hAnsi="Arial Narrow"/>
      <w:vertAlign w:val="superscript"/>
    </w:rPr>
  </w:style>
  <w:style w:type="character" w:customStyle="1" w:styleId="Caractresdenotedefin">
    <w:name w:val="Caractères de note de fin"/>
    <w:rsid w:val="00456456"/>
    <w:rPr>
      <w:rFonts w:ascii="Arial Narrow" w:hAnsi="Arial Narrow"/>
      <w:vertAlign w:val="superscript"/>
    </w:rPr>
  </w:style>
  <w:style w:type="character" w:customStyle="1" w:styleId="Lettrines">
    <w:name w:val="Lettrines"/>
    <w:rsid w:val="00456456"/>
    <w:rPr>
      <w:rFonts w:ascii="Arial Narrow" w:hAnsi="Arial Narrow"/>
    </w:rPr>
  </w:style>
  <w:style w:type="character" w:customStyle="1" w:styleId="Caractresdelalgende">
    <w:name w:val="Caractères de la légende"/>
    <w:rsid w:val="00456456"/>
    <w:rPr>
      <w:rFonts w:ascii="Arial Narrow" w:hAnsi="Arial Narrow"/>
    </w:rPr>
  </w:style>
  <w:style w:type="character" w:customStyle="1" w:styleId="WW-Caractresdenotedebasdepage">
    <w:name w:val="WW-Caractères de note de bas de page"/>
    <w:rsid w:val="00456456"/>
    <w:rPr>
      <w:rFonts w:ascii="Arial Narrow" w:hAnsi="Arial Narrow"/>
    </w:rPr>
  </w:style>
  <w:style w:type="character" w:customStyle="1" w:styleId="WW-Caractresdenotedefin">
    <w:name w:val="WW-Caractères de note de fin"/>
    <w:rsid w:val="00456456"/>
    <w:rPr>
      <w:rFonts w:ascii="Arial Narrow" w:hAnsi="Arial Narrow"/>
    </w:rPr>
  </w:style>
  <w:style w:type="character" w:customStyle="1" w:styleId="Caractresdenumrotationverticaux">
    <w:name w:val="Caractères de numérotation verticaux"/>
    <w:rsid w:val="00456456"/>
    <w:rPr>
      <w:rFonts w:ascii="Arial Narrow" w:hAnsi="Arial Narrow"/>
      <w:eastAsianLayout w:id="0" w:vert="1"/>
    </w:rPr>
  </w:style>
  <w:style w:type="character" w:customStyle="1" w:styleId="Citation1">
    <w:name w:val="Citation1"/>
    <w:rsid w:val="00456456"/>
    <w:rPr>
      <w:rFonts w:ascii="Arial Narrow" w:hAnsi="Arial Narrow"/>
      <w:i/>
      <w:iCs/>
    </w:rPr>
  </w:style>
  <w:style w:type="character" w:customStyle="1" w:styleId="Dfinition">
    <w:name w:val="Définition"/>
    <w:rsid w:val="00456456"/>
    <w:rPr>
      <w:rFonts w:ascii="Arial Narrow" w:hAnsi="Arial Narrow"/>
    </w:rPr>
  </w:style>
  <w:style w:type="character" w:customStyle="1" w:styleId="Exemple">
    <w:name w:val="Exemple"/>
    <w:rsid w:val="00456456"/>
    <w:rPr>
      <w:rFonts w:ascii="Courier New" w:eastAsia="Courier New" w:hAnsi="Courier New" w:cs="Courier New"/>
    </w:rPr>
  </w:style>
  <w:style w:type="character" w:customStyle="1" w:styleId="Indexlexicalentreprincipale">
    <w:name w:val="Index lexical : entrée principale"/>
    <w:rsid w:val="00456456"/>
    <w:rPr>
      <w:rFonts w:ascii="Arial Narrow" w:hAnsi="Arial Narrow"/>
      <w:b/>
      <w:bCs/>
    </w:rPr>
  </w:style>
  <w:style w:type="character" w:styleId="Lienhypertextesuivivisit">
    <w:name w:val="FollowedHyperlink"/>
    <w:rsid w:val="00456456"/>
    <w:rPr>
      <w:rFonts w:ascii="Arial Narrow" w:hAnsi="Arial Narrow"/>
      <w:color w:val="800000"/>
      <w:u w:val="single"/>
    </w:rPr>
  </w:style>
  <w:style w:type="character" w:styleId="Numrodepage">
    <w:name w:val="page number"/>
    <w:rsid w:val="00456456"/>
    <w:rPr>
      <w:rFonts w:ascii="Arial Narrow" w:hAnsi="Arial Narrow"/>
    </w:rPr>
  </w:style>
  <w:style w:type="character" w:styleId="Numrodeligne">
    <w:name w:val="line number"/>
    <w:rsid w:val="00456456"/>
    <w:rPr>
      <w:rFonts w:ascii="Arial Narrow" w:hAnsi="Arial Narrow"/>
    </w:rPr>
  </w:style>
  <w:style w:type="character" w:customStyle="1" w:styleId="Rubys">
    <w:name w:val="Rubys"/>
    <w:rsid w:val="00456456"/>
    <w:rPr>
      <w:rFonts w:ascii="Arial Narrow" w:hAnsi="Arial Narrow"/>
      <w:sz w:val="12"/>
      <w:szCs w:val="12"/>
      <w:u w:val="none"/>
      <w:em w:val="none"/>
    </w:rPr>
  </w:style>
  <w:style w:type="character" w:customStyle="1" w:styleId="Saisiedelutilisateur">
    <w:name w:val="Saisie de l'utilisateur"/>
    <w:rsid w:val="00456456"/>
    <w:rPr>
      <w:rFonts w:ascii="Courier New" w:eastAsia="Courier New" w:hAnsi="Courier New" w:cs="Courier New"/>
    </w:rPr>
  </w:style>
  <w:style w:type="character" w:customStyle="1" w:styleId="Sautdindex">
    <w:name w:val="Saut d'index"/>
    <w:rsid w:val="00456456"/>
    <w:rPr>
      <w:rFonts w:ascii="Arial Narrow" w:hAnsi="Arial Narrow"/>
    </w:rPr>
  </w:style>
  <w:style w:type="character" w:customStyle="1" w:styleId="Substituant">
    <w:name w:val="Substituant"/>
    <w:rsid w:val="00456456"/>
    <w:rPr>
      <w:rFonts w:ascii="Arial Narrow" w:hAnsi="Arial Narrow"/>
      <w:smallCaps/>
      <w:color w:val="008080"/>
      <w:u w:val="dotted"/>
    </w:rPr>
  </w:style>
  <w:style w:type="character" w:customStyle="1" w:styleId="Textenonproportionnel">
    <w:name w:val="Texte non proportionnel"/>
    <w:rsid w:val="00456456"/>
    <w:rPr>
      <w:rFonts w:ascii="Courier New" w:eastAsia="Courier New" w:hAnsi="Courier New" w:cs="Courier New"/>
    </w:rPr>
  </w:style>
  <w:style w:type="character" w:customStyle="1" w:styleId="Textesource">
    <w:name w:val="Texte source"/>
    <w:rsid w:val="00456456"/>
    <w:rPr>
      <w:rFonts w:ascii="Courier New" w:eastAsia="Courier New" w:hAnsi="Courier New" w:cs="Courier New"/>
    </w:rPr>
  </w:style>
  <w:style w:type="character" w:customStyle="1" w:styleId="Variable">
    <w:name w:val="Variable"/>
    <w:rsid w:val="00456456"/>
    <w:rPr>
      <w:rFonts w:ascii="Arial Narrow" w:hAnsi="Arial Narrow"/>
      <w:i/>
      <w:iCs/>
    </w:rPr>
  </w:style>
  <w:style w:type="character" w:customStyle="1" w:styleId="BulletSymbols">
    <w:name w:val="Bullet Symbols"/>
    <w:rsid w:val="00456456"/>
  </w:style>
  <w:style w:type="paragraph" w:customStyle="1" w:styleId="Titre20">
    <w:name w:val="Titre2"/>
    <w:basedOn w:val="Normal"/>
    <w:next w:val="Corpsdetexte"/>
    <w:rsid w:val="00456456"/>
    <w:pPr>
      <w:keepNext/>
      <w:spacing w:before="240" w:after="120"/>
    </w:pPr>
    <w:rPr>
      <w:rFonts w:ascii="Liberation Sans" w:eastAsia="MS Mincho" w:hAnsi="Liberation Sans" w:cs="Tahoma"/>
      <w:sz w:val="28"/>
      <w:szCs w:val="28"/>
    </w:rPr>
  </w:style>
  <w:style w:type="paragraph" w:styleId="Corpsdetexte">
    <w:name w:val="Body Text"/>
    <w:basedOn w:val="Normal"/>
    <w:link w:val="CorpsdetexteCar"/>
    <w:rsid w:val="00456456"/>
    <w:pPr>
      <w:widowControl/>
      <w:spacing w:before="113"/>
    </w:pPr>
  </w:style>
  <w:style w:type="paragraph" w:styleId="Liste">
    <w:name w:val="List"/>
    <w:basedOn w:val="Corpsdetexte"/>
    <w:rsid w:val="00456456"/>
    <w:rPr>
      <w:rFonts w:cs="Tahoma"/>
    </w:rPr>
  </w:style>
  <w:style w:type="paragraph" w:customStyle="1" w:styleId="Lgende2">
    <w:name w:val="Légende2"/>
    <w:basedOn w:val="Normal"/>
    <w:rsid w:val="00456456"/>
    <w:pPr>
      <w:suppressLineNumbers/>
      <w:spacing w:before="120" w:after="120"/>
    </w:pPr>
    <w:rPr>
      <w:rFonts w:ascii="Liberation Sans" w:hAnsi="Liberation Sans" w:cs="Tahoma"/>
      <w:i/>
      <w:iCs/>
      <w:sz w:val="24"/>
    </w:rPr>
  </w:style>
  <w:style w:type="paragraph" w:customStyle="1" w:styleId="Index">
    <w:name w:val="Index"/>
    <w:basedOn w:val="Normal"/>
    <w:rsid w:val="00456456"/>
    <w:pPr>
      <w:suppressLineNumbers/>
    </w:pPr>
    <w:rPr>
      <w:rFonts w:cs="Tahoma"/>
    </w:rPr>
  </w:style>
  <w:style w:type="paragraph" w:customStyle="1" w:styleId="Titre10">
    <w:name w:val="Titre1"/>
    <w:basedOn w:val="Corpsdetexte"/>
    <w:next w:val="Corpsdetexte"/>
    <w:link w:val="Titre1Car0"/>
    <w:rsid w:val="00456456"/>
    <w:pPr>
      <w:spacing w:before="240" w:after="120"/>
      <w:ind w:left="1701"/>
      <w:jc w:val="left"/>
    </w:pPr>
    <w:rPr>
      <w:rFonts w:eastAsia="MS Mincho" w:cs="Tahoma"/>
      <w:sz w:val="48"/>
      <w:szCs w:val="28"/>
    </w:rPr>
  </w:style>
  <w:style w:type="paragraph" w:customStyle="1" w:styleId="Lgende1">
    <w:name w:val="Légende1"/>
    <w:basedOn w:val="Normal"/>
    <w:rsid w:val="00456456"/>
    <w:pPr>
      <w:suppressLineNumbers/>
      <w:spacing w:before="120" w:after="120"/>
    </w:pPr>
    <w:rPr>
      <w:rFonts w:cs="Tahoma"/>
      <w:i/>
      <w:iCs/>
      <w:sz w:val="24"/>
    </w:rPr>
  </w:style>
  <w:style w:type="paragraph" w:styleId="Sous-titre">
    <w:name w:val="Subtitle"/>
    <w:basedOn w:val="Titre10"/>
    <w:next w:val="Corpsdetexte"/>
    <w:qFormat/>
    <w:rsid w:val="00456456"/>
    <w:rPr>
      <w:sz w:val="40"/>
    </w:rPr>
  </w:style>
  <w:style w:type="paragraph" w:customStyle="1" w:styleId="Titre100">
    <w:name w:val="Titre 10"/>
    <w:basedOn w:val="Titre10"/>
    <w:next w:val="Corpsdetexte"/>
    <w:rsid w:val="00456456"/>
    <w:pPr>
      <w:keepNext/>
      <w:tabs>
        <w:tab w:val="num" w:pos="432"/>
      </w:tabs>
      <w:spacing w:before="170" w:after="0"/>
      <w:ind w:left="0"/>
    </w:pPr>
    <w:rPr>
      <w:b/>
      <w:bCs/>
      <w:sz w:val="22"/>
      <w:szCs w:val="21"/>
    </w:rPr>
  </w:style>
  <w:style w:type="paragraph" w:styleId="TM1">
    <w:name w:val="toc 1"/>
    <w:basedOn w:val="Index"/>
    <w:uiPriority w:val="39"/>
    <w:rsid w:val="00456456"/>
    <w:pPr>
      <w:tabs>
        <w:tab w:val="right" w:leader="dot" w:pos="9637"/>
      </w:tabs>
    </w:pPr>
  </w:style>
  <w:style w:type="paragraph" w:styleId="TM2">
    <w:name w:val="toc 2"/>
    <w:basedOn w:val="Index"/>
    <w:uiPriority w:val="39"/>
    <w:rsid w:val="00456456"/>
    <w:pPr>
      <w:tabs>
        <w:tab w:val="right" w:leader="dot" w:pos="9354"/>
      </w:tabs>
      <w:ind w:left="283"/>
    </w:pPr>
  </w:style>
  <w:style w:type="paragraph" w:styleId="TM3">
    <w:name w:val="toc 3"/>
    <w:basedOn w:val="Index"/>
    <w:uiPriority w:val="39"/>
    <w:rsid w:val="00456456"/>
    <w:pPr>
      <w:tabs>
        <w:tab w:val="right" w:leader="dot" w:pos="9071"/>
      </w:tabs>
      <w:ind w:left="566"/>
    </w:pPr>
  </w:style>
  <w:style w:type="paragraph" w:styleId="TM4">
    <w:name w:val="toc 4"/>
    <w:basedOn w:val="Index"/>
    <w:uiPriority w:val="39"/>
    <w:rsid w:val="00456456"/>
    <w:pPr>
      <w:tabs>
        <w:tab w:val="right" w:leader="dot" w:pos="8788"/>
      </w:tabs>
      <w:ind w:left="849"/>
    </w:pPr>
  </w:style>
  <w:style w:type="paragraph" w:styleId="TM5">
    <w:name w:val="toc 5"/>
    <w:basedOn w:val="Index"/>
    <w:uiPriority w:val="39"/>
    <w:rsid w:val="00456456"/>
    <w:pPr>
      <w:tabs>
        <w:tab w:val="right" w:leader="dot" w:pos="8505"/>
      </w:tabs>
      <w:ind w:left="1132"/>
    </w:pPr>
  </w:style>
  <w:style w:type="paragraph" w:styleId="TM6">
    <w:name w:val="toc 6"/>
    <w:basedOn w:val="Index"/>
    <w:uiPriority w:val="39"/>
    <w:rsid w:val="00456456"/>
    <w:pPr>
      <w:tabs>
        <w:tab w:val="right" w:leader="dot" w:pos="8222"/>
      </w:tabs>
      <w:ind w:left="1415"/>
    </w:pPr>
  </w:style>
  <w:style w:type="paragraph" w:styleId="TM7">
    <w:name w:val="toc 7"/>
    <w:basedOn w:val="Index"/>
    <w:uiPriority w:val="39"/>
    <w:rsid w:val="00456456"/>
    <w:pPr>
      <w:tabs>
        <w:tab w:val="right" w:leader="dot" w:pos="7939"/>
      </w:tabs>
      <w:ind w:left="1698"/>
    </w:pPr>
  </w:style>
  <w:style w:type="paragraph" w:styleId="TM8">
    <w:name w:val="toc 8"/>
    <w:basedOn w:val="Index"/>
    <w:uiPriority w:val="39"/>
    <w:rsid w:val="00456456"/>
    <w:pPr>
      <w:tabs>
        <w:tab w:val="right" w:leader="dot" w:pos="7656"/>
      </w:tabs>
      <w:ind w:left="1981"/>
    </w:pPr>
  </w:style>
  <w:style w:type="paragraph" w:styleId="TM9">
    <w:name w:val="toc 9"/>
    <w:basedOn w:val="Index"/>
    <w:uiPriority w:val="39"/>
    <w:rsid w:val="00456456"/>
    <w:pPr>
      <w:tabs>
        <w:tab w:val="right" w:leader="dot" w:pos="7373"/>
      </w:tabs>
      <w:ind w:left="2264"/>
    </w:pPr>
  </w:style>
  <w:style w:type="paragraph" w:customStyle="1" w:styleId="Tabledesmatiresniveau10">
    <w:name w:val="Table des matières niveau 10"/>
    <w:basedOn w:val="Index"/>
    <w:rsid w:val="00456456"/>
    <w:pPr>
      <w:tabs>
        <w:tab w:val="right" w:leader="dot" w:pos="7090"/>
      </w:tabs>
      <w:ind w:left="2547"/>
    </w:pPr>
  </w:style>
  <w:style w:type="paragraph" w:styleId="Pieddepage">
    <w:name w:val="footer"/>
    <w:basedOn w:val="Normal"/>
    <w:link w:val="PieddepageCar"/>
    <w:uiPriority w:val="99"/>
    <w:rsid w:val="00456456"/>
    <w:pPr>
      <w:suppressLineNumbers/>
      <w:tabs>
        <w:tab w:val="center" w:pos="4818"/>
        <w:tab w:val="right" w:pos="9637"/>
      </w:tabs>
    </w:pPr>
    <w:rPr>
      <w:sz w:val="17"/>
    </w:rPr>
  </w:style>
  <w:style w:type="paragraph" w:customStyle="1" w:styleId="Contenuducadre">
    <w:name w:val="Contenu du cadre"/>
    <w:basedOn w:val="Corpsdetexte"/>
    <w:rsid w:val="00456456"/>
  </w:style>
  <w:style w:type="paragraph" w:customStyle="1" w:styleId="Contenudetableau">
    <w:name w:val="Contenu de tableau"/>
    <w:basedOn w:val="Normal"/>
    <w:rsid w:val="00456456"/>
    <w:pPr>
      <w:suppressLineNumbers/>
    </w:pPr>
  </w:style>
  <w:style w:type="paragraph" w:customStyle="1" w:styleId="Titredetableau">
    <w:name w:val="Titre de tableau"/>
    <w:basedOn w:val="Contenudetableau"/>
    <w:rsid w:val="00456456"/>
    <w:pPr>
      <w:jc w:val="center"/>
    </w:pPr>
    <w:rPr>
      <w:b/>
      <w:bCs/>
    </w:rPr>
  </w:style>
  <w:style w:type="paragraph" w:customStyle="1" w:styleId="Pieddepagedroit">
    <w:name w:val="Pied de page droit"/>
    <w:basedOn w:val="Pieddepage"/>
    <w:rsid w:val="00456456"/>
  </w:style>
  <w:style w:type="paragraph" w:customStyle="1" w:styleId="Pieddepagegauche">
    <w:name w:val="Pied de page gauche"/>
    <w:basedOn w:val="Pieddepage"/>
    <w:rsid w:val="00456456"/>
  </w:style>
  <w:style w:type="paragraph" w:styleId="Signature">
    <w:name w:val="Signature"/>
    <w:basedOn w:val="Normal"/>
    <w:rsid w:val="00456456"/>
    <w:pPr>
      <w:suppressLineNumbers/>
      <w:spacing w:before="567"/>
      <w:ind w:left="4535" w:right="567"/>
      <w:jc w:val="center"/>
    </w:pPr>
  </w:style>
  <w:style w:type="paragraph" w:customStyle="1" w:styleId="Titredetabledesmatires">
    <w:name w:val="Titre de table des matières"/>
    <w:basedOn w:val="Titre10"/>
    <w:rsid w:val="00456456"/>
    <w:pPr>
      <w:suppressLineNumbers/>
      <w:spacing w:before="0" w:after="0"/>
      <w:ind w:left="0"/>
    </w:pPr>
    <w:rPr>
      <w:b/>
      <w:bCs/>
      <w:sz w:val="32"/>
      <w:szCs w:val="32"/>
    </w:rPr>
  </w:style>
  <w:style w:type="paragraph" w:customStyle="1" w:styleId="Formulefinale">
    <w:name w:val="Formule finale"/>
    <w:basedOn w:val="Normal"/>
    <w:rsid w:val="00456456"/>
    <w:pPr>
      <w:suppressLineNumbers/>
    </w:pPr>
  </w:style>
  <w:style w:type="paragraph" w:styleId="Notedebasdepage">
    <w:name w:val="footnote text"/>
    <w:basedOn w:val="Normal"/>
    <w:link w:val="NotedebasdepageCar"/>
    <w:uiPriority w:val="99"/>
    <w:rsid w:val="00456456"/>
    <w:pPr>
      <w:suppressLineNumbers/>
      <w:ind w:left="283" w:hanging="283"/>
    </w:pPr>
    <w:rPr>
      <w:szCs w:val="20"/>
    </w:rPr>
  </w:style>
  <w:style w:type="paragraph" w:styleId="Adressedestinataire">
    <w:name w:val="envelope address"/>
    <w:basedOn w:val="Normal"/>
    <w:rsid w:val="00456456"/>
    <w:pPr>
      <w:suppressLineNumbers/>
      <w:spacing w:after="60"/>
    </w:pPr>
  </w:style>
  <w:style w:type="paragraph" w:styleId="Adresseexpditeur">
    <w:name w:val="envelope return"/>
    <w:basedOn w:val="Normal"/>
    <w:rsid w:val="00456456"/>
    <w:pPr>
      <w:suppressLineNumbers/>
      <w:spacing w:after="60"/>
    </w:pPr>
  </w:style>
  <w:style w:type="paragraph" w:styleId="Notedefin">
    <w:name w:val="endnote text"/>
    <w:basedOn w:val="Normal"/>
    <w:rsid w:val="00456456"/>
    <w:pPr>
      <w:suppressLineNumbers/>
      <w:ind w:left="283" w:hanging="283"/>
    </w:pPr>
    <w:rPr>
      <w:szCs w:val="20"/>
    </w:rPr>
  </w:style>
  <w:style w:type="paragraph" w:styleId="Titreindex">
    <w:name w:val="index heading"/>
    <w:basedOn w:val="Titre10"/>
    <w:rsid w:val="00456456"/>
    <w:pPr>
      <w:suppressLineNumbers/>
      <w:spacing w:before="0" w:after="0"/>
      <w:ind w:left="0"/>
    </w:pPr>
    <w:rPr>
      <w:b/>
      <w:bCs/>
      <w:sz w:val="32"/>
      <w:szCs w:val="32"/>
    </w:rPr>
  </w:style>
  <w:style w:type="paragraph" w:styleId="En-tte">
    <w:name w:val="header"/>
    <w:basedOn w:val="Normal"/>
    <w:link w:val="En-tteCar"/>
    <w:uiPriority w:val="99"/>
    <w:rsid w:val="00456456"/>
    <w:pPr>
      <w:suppressLineNumbers/>
      <w:tabs>
        <w:tab w:val="center" w:pos="4818"/>
        <w:tab w:val="right" w:pos="9637"/>
      </w:tabs>
    </w:pPr>
  </w:style>
  <w:style w:type="paragraph" w:customStyle="1" w:styleId="En-ttegauche">
    <w:name w:val="En-tête gauche"/>
    <w:basedOn w:val="Normal"/>
    <w:rsid w:val="00456456"/>
    <w:pPr>
      <w:suppressLineNumbers/>
      <w:tabs>
        <w:tab w:val="center" w:pos="4818"/>
        <w:tab w:val="right" w:pos="9637"/>
      </w:tabs>
    </w:pPr>
  </w:style>
  <w:style w:type="paragraph" w:customStyle="1" w:styleId="En-ttedroit">
    <w:name w:val="En-tête droit"/>
    <w:basedOn w:val="Normal"/>
    <w:rsid w:val="00456456"/>
    <w:pPr>
      <w:suppressLineNumbers/>
      <w:tabs>
        <w:tab w:val="center" w:pos="4818"/>
        <w:tab w:val="right" w:pos="9637"/>
      </w:tabs>
    </w:pPr>
  </w:style>
  <w:style w:type="paragraph" w:customStyle="1" w:styleId="Retrait1religne1">
    <w:name w:val="Retrait 1re ligne1"/>
    <w:basedOn w:val="Corpsdetexte"/>
    <w:rsid w:val="00456456"/>
    <w:pPr>
      <w:spacing w:before="0"/>
      <w:ind w:firstLine="283"/>
    </w:pPr>
  </w:style>
  <w:style w:type="paragraph" w:customStyle="1" w:styleId="Alinangatif">
    <w:name w:val="Alinéa négatif"/>
    <w:basedOn w:val="Corpsdetexte"/>
    <w:rsid w:val="00456456"/>
    <w:pPr>
      <w:tabs>
        <w:tab w:val="left" w:pos="0"/>
      </w:tabs>
      <w:spacing w:before="0"/>
      <w:ind w:left="567" w:hanging="283"/>
    </w:pPr>
  </w:style>
  <w:style w:type="paragraph" w:styleId="Retraitcorpsdetexte">
    <w:name w:val="Body Text Indent"/>
    <w:basedOn w:val="Corpsdetexte"/>
    <w:rsid w:val="00456456"/>
    <w:pPr>
      <w:spacing w:before="0"/>
      <w:ind w:left="283"/>
    </w:pPr>
  </w:style>
  <w:style w:type="paragraph" w:customStyle="1" w:styleId="Retraitdeliste">
    <w:name w:val="Retrait de liste"/>
    <w:basedOn w:val="Corpsdetexte"/>
    <w:rsid w:val="00456456"/>
    <w:pPr>
      <w:tabs>
        <w:tab w:val="left" w:pos="0"/>
      </w:tabs>
      <w:spacing w:before="0"/>
      <w:ind w:left="2835" w:hanging="2551"/>
    </w:pPr>
  </w:style>
  <w:style w:type="paragraph" w:customStyle="1" w:styleId="Noteenmarge">
    <w:name w:val="Note en marge"/>
    <w:basedOn w:val="Corpsdetexte"/>
    <w:rsid w:val="00456456"/>
    <w:pPr>
      <w:spacing w:before="0"/>
      <w:ind w:left="2268"/>
    </w:pPr>
  </w:style>
  <w:style w:type="paragraph" w:customStyle="1" w:styleId="Numrotation1dbut">
    <w:name w:val="Numérotation 1 début"/>
    <w:basedOn w:val="Liste"/>
    <w:rsid w:val="00456456"/>
    <w:pPr>
      <w:spacing w:before="240" w:after="120"/>
      <w:ind w:left="360" w:hanging="360"/>
    </w:pPr>
  </w:style>
  <w:style w:type="paragraph" w:customStyle="1" w:styleId="Numrotation1">
    <w:name w:val="Numérotation 1"/>
    <w:basedOn w:val="Liste"/>
    <w:rsid w:val="00456456"/>
    <w:pPr>
      <w:spacing w:before="0" w:after="120"/>
      <w:ind w:left="360" w:hanging="360"/>
    </w:pPr>
  </w:style>
  <w:style w:type="paragraph" w:customStyle="1" w:styleId="Numrotation1fin">
    <w:name w:val="Numérotation 1 fin"/>
    <w:basedOn w:val="Liste"/>
    <w:rsid w:val="00456456"/>
    <w:pPr>
      <w:spacing w:before="0" w:after="240"/>
      <w:ind w:left="360" w:hanging="360"/>
    </w:pPr>
  </w:style>
  <w:style w:type="paragraph" w:customStyle="1" w:styleId="Numrotation1suite">
    <w:name w:val="Numérotation 1 suite"/>
    <w:basedOn w:val="Liste"/>
    <w:rsid w:val="00456456"/>
    <w:pPr>
      <w:spacing w:before="0" w:after="120"/>
      <w:ind w:left="360"/>
    </w:pPr>
  </w:style>
  <w:style w:type="paragraph" w:customStyle="1" w:styleId="Numrotation2dbut">
    <w:name w:val="Numérotation 2 début"/>
    <w:basedOn w:val="Liste"/>
    <w:rsid w:val="00456456"/>
    <w:pPr>
      <w:spacing w:before="240" w:after="120"/>
      <w:ind w:left="720" w:hanging="360"/>
    </w:pPr>
  </w:style>
  <w:style w:type="paragraph" w:customStyle="1" w:styleId="Numrotation2">
    <w:name w:val="Numérotation 2"/>
    <w:basedOn w:val="Liste"/>
    <w:rsid w:val="00456456"/>
    <w:pPr>
      <w:spacing w:before="0" w:after="120"/>
      <w:ind w:left="720" w:hanging="360"/>
    </w:pPr>
  </w:style>
  <w:style w:type="paragraph" w:customStyle="1" w:styleId="Numrotation2fin">
    <w:name w:val="Numérotation 2 fin"/>
    <w:basedOn w:val="Liste"/>
    <w:rsid w:val="00456456"/>
    <w:pPr>
      <w:spacing w:before="0" w:after="240"/>
      <w:ind w:left="720" w:hanging="360"/>
    </w:pPr>
  </w:style>
  <w:style w:type="paragraph" w:customStyle="1" w:styleId="Numrotation2suite">
    <w:name w:val="Numérotation 2 suite"/>
    <w:basedOn w:val="Liste"/>
    <w:rsid w:val="00456456"/>
    <w:pPr>
      <w:spacing w:before="0" w:after="120"/>
      <w:ind w:left="720"/>
    </w:pPr>
  </w:style>
  <w:style w:type="paragraph" w:customStyle="1" w:styleId="Numrotation3dbut">
    <w:name w:val="Numérotation 3 début"/>
    <w:basedOn w:val="Liste"/>
    <w:rsid w:val="00456456"/>
    <w:pPr>
      <w:spacing w:before="240" w:after="120"/>
      <w:ind w:left="1080" w:hanging="360"/>
    </w:pPr>
  </w:style>
  <w:style w:type="paragraph" w:customStyle="1" w:styleId="Numrotation3">
    <w:name w:val="Numérotation 3"/>
    <w:basedOn w:val="Liste"/>
    <w:rsid w:val="00456456"/>
    <w:pPr>
      <w:spacing w:before="0" w:after="120"/>
      <w:ind w:left="1080" w:hanging="360"/>
    </w:pPr>
  </w:style>
  <w:style w:type="paragraph" w:customStyle="1" w:styleId="Numrotation3fin">
    <w:name w:val="Numérotation 3 fin"/>
    <w:basedOn w:val="Liste"/>
    <w:rsid w:val="00456456"/>
    <w:pPr>
      <w:spacing w:before="0" w:after="240"/>
      <w:ind w:left="1080" w:hanging="360"/>
    </w:pPr>
  </w:style>
  <w:style w:type="paragraph" w:customStyle="1" w:styleId="Numrotation3suite">
    <w:name w:val="Numérotation 3 suite"/>
    <w:basedOn w:val="Liste"/>
    <w:rsid w:val="00456456"/>
    <w:pPr>
      <w:spacing w:before="0" w:after="120"/>
      <w:ind w:left="1080"/>
    </w:pPr>
  </w:style>
  <w:style w:type="paragraph" w:customStyle="1" w:styleId="Numrotation4dbut">
    <w:name w:val="Numérotation 4 début"/>
    <w:basedOn w:val="Liste"/>
    <w:rsid w:val="00456456"/>
    <w:pPr>
      <w:spacing w:before="240" w:after="120"/>
      <w:ind w:left="1440" w:hanging="360"/>
    </w:pPr>
  </w:style>
  <w:style w:type="paragraph" w:customStyle="1" w:styleId="Numrotation4">
    <w:name w:val="Numérotation 4"/>
    <w:basedOn w:val="Liste"/>
    <w:rsid w:val="00456456"/>
    <w:pPr>
      <w:spacing w:before="0" w:after="120"/>
      <w:ind w:left="1440" w:hanging="360"/>
    </w:pPr>
  </w:style>
  <w:style w:type="paragraph" w:customStyle="1" w:styleId="Numrotation4fin">
    <w:name w:val="Numérotation 4 fin"/>
    <w:basedOn w:val="Liste"/>
    <w:rsid w:val="00456456"/>
    <w:pPr>
      <w:spacing w:before="0" w:after="240"/>
      <w:ind w:left="1440" w:hanging="360"/>
    </w:pPr>
  </w:style>
  <w:style w:type="paragraph" w:customStyle="1" w:styleId="Numrotation4suite">
    <w:name w:val="Numérotation 4 suite"/>
    <w:basedOn w:val="Liste"/>
    <w:rsid w:val="00456456"/>
    <w:pPr>
      <w:spacing w:before="0" w:after="120"/>
      <w:ind w:left="1440"/>
    </w:pPr>
  </w:style>
  <w:style w:type="paragraph" w:customStyle="1" w:styleId="Numrotation5dbut">
    <w:name w:val="Numérotation 5 début"/>
    <w:basedOn w:val="Liste"/>
    <w:rsid w:val="00456456"/>
    <w:pPr>
      <w:spacing w:before="240" w:after="120"/>
      <w:ind w:left="1800" w:hanging="360"/>
    </w:pPr>
  </w:style>
  <w:style w:type="paragraph" w:customStyle="1" w:styleId="Numrotation5">
    <w:name w:val="Numérotation 5"/>
    <w:basedOn w:val="Liste"/>
    <w:rsid w:val="00456456"/>
    <w:pPr>
      <w:spacing w:before="0" w:after="120"/>
      <w:ind w:left="1800" w:hanging="360"/>
    </w:pPr>
  </w:style>
  <w:style w:type="paragraph" w:customStyle="1" w:styleId="Numrotation5fin">
    <w:name w:val="Numérotation 5 fin"/>
    <w:basedOn w:val="Liste"/>
    <w:rsid w:val="00456456"/>
    <w:pPr>
      <w:spacing w:before="0" w:after="240"/>
      <w:ind w:left="1800" w:hanging="360"/>
    </w:pPr>
  </w:style>
  <w:style w:type="paragraph" w:customStyle="1" w:styleId="Numrotation5suite">
    <w:name w:val="Numérotation 5 suite"/>
    <w:basedOn w:val="Liste"/>
    <w:rsid w:val="00456456"/>
    <w:pPr>
      <w:spacing w:before="0" w:after="120"/>
      <w:ind w:left="1800"/>
    </w:pPr>
  </w:style>
  <w:style w:type="paragraph" w:customStyle="1" w:styleId="Puce1dbut">
    <w:name w:val="Puce 1 début"/>
    <w:basedOn w:val="Liste"/>
    <w:rsid w:val="00456456"/>
    <w:pPr>
      <w:spacing w:before="240" w:after="120"/>
      <w:ind w:left="360" w:hanging="360"/>
    </w:pPr>
  </w:style>
  <w:style w:type="paragraph" w:customStyle="1" w:styleId="Puce1">
    <w:name w:val="Puce 1"/>
    <w:basedOn w:val="Liste"/>
    <w:rsid w:val="00456456"/>
    <w:pPr>
      <w:spacing w:before="0" w:after="120"/>
      <w:ind w:left="360" w:hanging="360"/>
    </w:pPr>
  </w:style>
  <w:style w:type="paragraph" w:customStyle="1" w:styleId="Puce1fin">
    <w:name w:val="Puce 1 fin"/>
    <w:basedOn w:val="Liste"/>
    <w:rsid w:val="00456456"/>
    <w:pPr>
      <w:spacing w:before="0" w:after="240"/>
      <w:ind w:left="360" w:hanging="360"/>
    </w:pPr>
  </w:style>
  <w:style w:type="paragraph" w:customStyle="1" w:styleId="Puce1suivante">
    <w:name w:val="Puce 1 suivante"/>
    <w:basedOn w:val="Liste"/>
    <w:rsid w:val="00456456"/>
    <w:pPr>
      <w:spacing w:before="0" w:after="120"/>
      <w:ind w:left="360"/>
    </w:pPr>
  </w:style>
  <w:style w:type="paragraph" w:customStyle="1" w:styleId="Puce2dbut">
    <w:name w:val="Puce 2 début"/>
    <w:basedOn w:val="Liste"/>
    <w:rsid w:val="00456456"/>
    <w:pPr>
      <w:spacing w:before="240" w:after="120"/>
      <w:ind w:left="720" w:hanging="360"/>
    </w:pPr>
  </w:style>
  <w:style w:type="paragraph" w:customStyle="1" w:styleId="Puce2">
    <w:name w:val="Puce 2"/>
    <w:basedOn w:val="Liste"/>
    <w:rsid w:val="00456456"/>
    <w:pPr>
      <w:spacing w:before="0" w:after="120"/>
      <w:ind w:left="720" w:hanging="360"/>
    </w:pPr>
  </w:style>
  <w:style w:type="paragraph" w:customStyle="1" w:styleId="Puce2fin">
    <w:name w:val="Puce 2 fin"/>
    <w:basedOn w:val="Liste"/>
    <w:rsid w:val="00456456"/>
    <w:pPr>
      <w:spacing w:before="0" w:after="240"/>
      <w:ind w:left="720" w:hanging="360"/>
    </w:pPr>
  </w:style>
  <w:style w:type="paragraph" w:customStyle="1" w:styleId="Puce2suivante">
    <w:name w:val="Puce 2 suivante"/>
    <w:basedOn w:val="Liste"/>
    <w:rsid w:val="00456456"/>
    <w:pPr>
      <w:spacing w:before="0" w:after="120"/>
      <w:ind w:left="720"/>
    </w:pPr>
  </w:style>
  <w:style w:type="paragraph" w:customStyle="1" w:styleId="Puce3dbut">
    <w:name w:val="Puce 3 début"/>
    <w:basedOn w:val="Liste"/>
    <w:rsid w:val="00456456"/>
    <w:pPr>
      <w:spacing w:before="240" w:after="120"/>
      <w:ind w:left="1080" w:hanging="360"/>
    </w:pPr>
  </w:style>
  <w:style w:type="paragraph" w:customStyle="1" w:styleId="Puce3">
    <w:name w:val="Puce 3"/>
    <w:basedOn w:val="Liste"/>
    <w:rsid w:val="00456456"/>
    <w:pPr>
      <w:spacing w:before="0" w:after="120"/>
      <w:ind w:left="1080" w:hanging="360"/>
    </w:pPr>
  </w:style>
  <w:style w:type="paragraph" w:customStyle="1" w:styleId="Puce3fin">
    <w:name w:val="Puce 3 fin"/>
    <w:basedOn w:val="Liste"/>
    <w:rsid w:val="00456456"/>
    <w:pPr>
      <w:spacing w:before="0" w:after="240"/>
      <w:ind w:left="1080" w:hanging="360"/>
    </w:pPr>
  </w:style>
  <w:style w:type="paragraph" w:customStyle="1" w:styleId="Puce3suivante">
    <w:name w:val="Puce 3 suivante"/>
    <w:basedOn w:val="Liste"/>
    <w:rsid w:val="00456456"/>
    <w:pPr>
      <w:spacing w:before="0" w:after="120"/>
      <w:ind w:left="1080"/>
    </w:pPr>
  </w:style>
  <w:style w:type="paragraph" w:customStyle="1" w:styleId="Puce4dbut">
    <w:name w:val="Puce 4 début"/>
    <w:basedOn w:val="Liste"/>
    <w:rsid w:val="00456456"/>
    <w:pPr>
      <w:spacing w:before="240" w:after="120"/>
      <w:ind w:left="1440" w:hanging="360"/>
    </w:pPr>
  </w:style>
  <w:style w:type="paragraph" w:customStyle="1" w:styleId="Puce4">
    <w:name w:val="Puce 4"/>
    <w:basedOn w:val="Liste"/>
    <w:rsid w:val="00456456"/>
    <w:pPr>
      <w:spacing w:before="0" w:after="120"/>
      <w:ind w:left="1440" w:hanging="360"/>
    </w:pPr>
  </w:style>
  <w:style w:type="paragraph" w:customStyle="1" w:styleId="Puce4fin">
    <w:name w:val="Puce 4 fin"/>
    <w:basedOn w:val="Liste"/>
    <w:rsid w:val="00456456"/>
    <w:pPr>
      <w:spacing w:before="0" w:after="240"/>
      <w:ind w:left="1440" w:hanging="360"/>
    </w:pPr>
  </w:style>
  <w:style w:type="paragraph" w:customStyle="1" w:styleId="Puce4suivante">
    <w:name w:val="Puce 4 suivante"/>
    <w:basedOn w:val="Liste"/>
    <w:rsid w:val="00456456"/>
    <w:pPr>
      <w:spacing w:before="0" w:after="120"/>
      <w:ind w:left="1440"/>
    </w:pPr>
  </w:style>
  <w:style w:type="paragraph" w:customStyle="1" w:styleId="Puce5dbut">
    <w:name w:val="Puce 5 début"/>
    <w:basedOn w:val="Liste"/>
    <w:rsid w:val="00456456"/>
    <w:pPr>
      <w:spacing w:before="240" w:after="120"/>
      <w:ind w:left="1800" w:hanging="360"/>
    </w:pPr>
  </w:style>
  <w:style w:type="paragraph" w:customStyle="1" w:styleId="Puce5">
    <w:name w:val="Puce 5"/>
    <w:basedOn w:val="Liste"/>
    <w:rsid w:val="00456456"/>
    <w:pPr>
      <w:spacing w:before="0" w:after="120"/>
      <w:ind w:left="1800" w:hanging="360"/>
    </w:pPr>
  </w:style>
  <w:style w:type="paragraph" w:customStyle="1" w:styleId="Puce5fin">
    <w:name w:val="Puce 5 fin"/>
    <w:basedOn w:val="Liste"/>
    <w:rsid w:val="00456456"/>
    <w:pPr>
      <w:spacing w:before="0" w:after="240"/>
      <w:ind w:left="1800" w:hanging="360"/>
    </w:pPr>
  </w:style>
  <w:style w:type="paragraph" w:customStyle="1" w:styleId="Puce5suivante">
    <w:name w:val="Puce 5 suivante"/>
    <w:basedOn w:val="Liste"/>
    <w:rsid w:val="00456456"/>
    <w:pPr>
      <w:spacing w:before="0" w:after="120"/>
      <w:ind w:left="1800"/>
    </w:pPr>
  </w:style>
  <w:style w:type="paragraph" w:customStyle="1" w:styleId="Illustration">
    <w:name w:val="Illustration"/>
    <w:basedOn w:val="Lgende1"/>
    <w:rsid w:val="00456456"/>
  </w:style>
  <w:style w:type="paragraph" w:customStyle="1" w:styleId="Tableau">
    <w:name w:val="Tableau"/>
    <w:basedOn w:val="Lgende1"/>
    <w:rsid w:val="00456456"/>
  </w:style>
  <w:style w:type="paragraph" w:customStyle="1" w:styleId="Texte">
    <w:name w:val="Texte"/>
    <w:basedOn w:val="Lgende1"/>
    <w:rsid w:val="00456456"/>
  </w:style>
  <w:style w:type="paragraph" w:customStyle="1" w:styleId="Dessin">
    <w:name w:val="Dessin"/>
    <w:basedOn w:val="Lgende1"/>
    <w:rsid w:val="00456456"/>
  </w:style>
  <w:style w:type="paragraph" w:styleId="Index1">
    <w:name w:val="index 1"/>
    <w:basedOn w:val="Index"/>
    <w:rsid w:val="00456456"/>
  </w:style>
  <w:style w:type="paragraph" w:styleId="Index2">
    <w:name w:val="index 2"/>
    <w:basedOn w:val="Index"/>
    <w:rsid w:val="00456456"/>
    <w:pPr>
      <w:ind w:left="283"/>
    </w:pPr>
  </w:style>
  <w:style w:type="paragraph" w:styleId="Index3">
    <w:name w:val="index 3"/>
    <w:basedOn w:val="Index"/>
    <w:rsid w:val="00456456"/>
    <w:pPr>
      <w:ind w:left="566"/>
    </w:pPr>
  </w:style>
  <w:style w:type="paragraph" w:customStyle="1" w:styleId="Indexlexicalsparateur">
    <w:name w:val="Index lexical : séparateur"/>
    <w:basedOn w:val="Index"/>
    <w:rsid w:val="00456456"/>
  </w:style>
  <w:style w:type="paragraph" w:customStyle="1" w:styleId="Titredindexpersonnalis">
    <w:name w:val="Titre d'index personnalisé"/>
    <w:basedOn w:val="Titre10"/>
    <w:rsid w:val="00456456"/>
    <w:pPr>
      <w:suppressLineNumbers/>
      <w:spacing w:before="0" w:after="0"/>
      <w:ind w:left="0"/>
    </w:pPr>
    <w:rPr>
      <w:b/>
      <w:bCs/>
      <w:sz w:val="32"/>
      <w:szCs w:val="32"/>
    </w:rPr>
  </w:style>
  <w:style w:type="paragraph" w:customStyle="1" w:styleId="Indexpersonnalis1">
    <w:name w:val="Index personnalisé 1"/>
    <w:basedOn w:val="Index"/>
    <w:rsid w:val="00456456"/>
    <w:pPr>
      <w:tabs>
        <w:tab w:val="right" w:leader="dot" w:pos="9637"/>
      </w:tabs>
    </w:pPr>
  </w:style>
  <w:style w:type="paragraph" w:customStyle="1" w:styleId="Indexpersonnalis2">
    <w:name w:val="Index personnalisé 2"/>
    <w:basedOn w:val="Index"/>
    <w:rsid w:val="00456456"/>
    <w:pPr>
      <w:tabs>
        <w:tab w:val="right" w:leader="dot" w:pos="9354"/>
      </w:tabs>
      <w:ind w:left="283"/>
    </w:pPr>
  </w:style>
  <w:style w:type="paragraph" w:customStyle="1" w:styleId="Indexpersonnalis3">
    <w:name w:val="Index personnalisé 3"/>
    <w:basedOn w:val="Index"/>
    <w:rsid w:val="00456456"/>
    <w:pPr>
      <w:tabs>
        <w:tab w:val="right" w:leader="dot" w:pos="9071"/>
      </w:tabs>
      <w:ind w:left="566"/>
    </w:pPr>
  </w:style>
  <w:style w:type="paragraph" w:customStyle="1" w:styleId="Indexpersonnalis4">
    <w:name w:val="Index personnalisé 4"/>
    <w:basedOn w:val="Index"/>
    <w:rsid w:val="00456456"/>
    <w:pPr>
      <w:tabs>
        <w:tab w:val="right" w:leader="dot" w:pos="8788"/>
      </w:tabs>
      <w:ind w:left="849"/>
    </w:pPr>
  </w:style>
  <w:style w:type="paragraph" w:customStyle="1" w:styleId="Indexpersonnalis5">
    <w:name w:val="Index personnalisé 5"/>
    <w:basedOn w:val="Index"/>
    <w:rsid w:val="00456456"/>
    <w:pPr>
      <w:tabs>
        <w:tab w:val="right" w:leader="dot" w:pos="8505"/>
      </w:tabs>
      <w:ind w:left="1132"/>
    </w:pPr>
  </w:style>
  <w:style w:type="paragraph" w:customStyle="1" w:styleId="Titredelindexdesillustrations">
    <w:name w:val="Titre de l'index des illustrations"/>
    <w:basedOn w:val="Titre10"/>
    <w:rsid w:val="00456456"/>
    <w:pPr>
      <w:suppressLineNumbers/>
      <w:spacing w:before="0" w:after="0"/>
      <w:ind w:left="0"/>
    </w:pPr>
    <w:rPr>
      <w:b/>
      <w:bCs/>
      <w:sz w:val="32"/>
      <w:szCs w:val="32"/>
    </w:rPr>
  </w:style>
  <w:style w:type="paragraph" w:customStyle="1" w:styleId="Indexdesillustrations1">
    <w:name w:val="Index des illustrations 1"/>
    <w:basedOn w:val="Index"/>
    <w:rsid w:val="00456456"/>
    <w:pPr>
      <w:tabs>
        <w:tab w:val="right" w:leader="dot" w:pos="9637"/>
      </w:tabs>
    </w:pPr>
  </w:style>
  <w:style w:type="paragraph" w:customStyle="1" w:styleId="Titredindexdobjets">
    <w:name w:val="Titre d'index d'objets"/>
    <w:basedOn w:val="Titre10"/>
    <w:rsid w:val="00456456"/>
    <w:pPr>
      <w:suppressLineNumbers/>
      <w:spacing w:before="0" w:after="0"/>
      <w:ind w:left="0"/>
    </w:pPr>
    <w:rPr>
      <w:b/>
      <w:bCs/>
      <w:sz w:val="32"/>
      <w:szCs w:val="32"/>
    </w:rPr>
  </w:style>
  <w:style w:type="paragraph" w:customStyle="1" w:styleId="Indexdobjet1">
    <w:name w:val="Index d'objet 1"/>
    <w:basedOn w:val="Index"/>
    <w:rsid w:val="00456456"/>
    <w:pPr>
      <w:tabs>
        <w:tab w:val="right" w:leader="dot" w:pos="9637"/>
      </w:tabs>
    </w:pPr>
  </w:style>
  <w:style w:type="paragraph" w:customStyle="1" w:styleId="Titredindexdetables">
    <w:name w:val="Titre d'index de tables"/>
    <w:basedOn w:val="Titre10"/>
    <w:rsid w:val="00456456"/>
    <w:pPr>
      <w:suppressLineNumbers/>
      <w:spacing w:before="0" w:after="0"/>
      <w:ind w:left="0"/>
    </w:pPr>
    <w:rPr>
      <w:b/>
      <w:bCs/>
      <w:sz w:val="32"/>
      <w:szCs w:val="32"/>
    </w:rPr>
  </w:style>
  <w:style w:type="paragraph" w:customStyle="1" w:styleId="Indexdestables1">
    <w:name w:val="Index des tables 1"/>
    <w:basedOn w:val="Index"/>
    <w:rsid w:val="00456456"/>
    <w:pPr>
      <w:tabs>
        <w:tab w:val="right" w:leader="dot" w:pos="9637"/>
      </w:tabs>
    </w:pPr>
  </w:style>
  <w:style w:type="paragraph" w:customStyle="1" w:styleId="Titredebibliographie">
    <w:name w:val="Titre de bibliographie"/>
    <w:basedOn w:val="Titre10"/>
    <w:rsid w:val="00456456"/>
    <w:pPr>
      <w:suppressLineNumbers/>
      <w:spacing w:before="0" w:after="0"/>
      <w:ind w:left="0"/>
    </w:pPr>
    <w:rPr>
      <w:b/>
      <w:bCs/>
      <w:sz w:val="32"/>
      <w:szCs w:val="32"/>
    </w:rPr>
  </w:style>
  <w:style w:type="paragraph" w:customStyle="1" w:styleId="Bibliographie1">
    <w:name w:val="Bibliographie 1"/>
    <w:basedOn w:val="Index"/>
    <w:rsid w:val="00456456"/>
    <w:pPr>
      <w:tabs>
        <w:tab w:val="right" w:leader="dot" w:pos="9637"/>
      </w:tabs>
    </w:pPr>
  </w:style>
  <w:style w:type="paragraph" w:customStyle="1" w:styleId="Indexpersonnalis6">
    <w:name w:val="Index personnalisé 6"/>
    <w:basedOn w:val="Index"/>
    <w:rsid w:val="00456456"/>
    <w:pPr>
      <w:tabs>
        <w:tab w:val="right" w:leader="dot" w:pos="8222"/>
      </w:tabs>
      <w:ind w:left="1415"/>
    </w:pPr>
  </w:style>
  <w:style w:type="paragraph" w:customStyle="1" w:styleId="Indexpersonnalis7">
    <w:name w:val="Index personnalisé 7"/>
    <w:basedOn w:val="Index"/>
    <w:rsid w:val="00456456"/>
    <w:pPr>
      <w:tabs>
        <w:tab w:val="right" w:leader="dot" w:pos="7939"/>
      </w:tabs>
      <w:ind w:left="1698"/>
    </w:pPr>
  </w:style>
  <w:style w:type="paragraph" w:customStyle="1" w:styleId="Indexpersonnalis8">
    <w:name w:val="Index personnalisé 8"/>
    <w:basedOn w:val="Index"/>
    <w:rsid w:val="00456456"/>
    <w:pPr>
      <w:tabs>
        <w:tab w:val="right" w:leader="dot" w:pos="7656"/>
      </w:tabs>
      <w:ind w:left="1981"/>
    </w:pPr>
  </w:style>
  <w:style w:type="paragraph" w:customStyle="1" w:styleId="Indexpersonnalis9">
    <w:name w:val="Index personnalisé 9"/>
    <w:basedOn w:val="Index"/>
    <w:rsid w:val="00456456"/>
    <w:pPr>
      <w:tabs>
        <w:tab w:val="right" w:leader="dot" w:pos="7373"/>
      </w:tabs>
      <w:ind w:left="2264"/>
    </w:pPr>
  </w:style>
  <w:style w:type="paragraph" w:customStyle="1" w:styleId="Indexpersonnalis10">
    <w:name w:val="Index personnalisé 10"/>
    <w:basedOn w:val="Index"/>
    <w:rsid w:val="00456456"/>
    <w:pPr>
      <w:tabs>
        <w:tab w:val="right" w:leader="dot" w:pos="7090"/>
      </w:tabs>
      <w:ind w:left="2547"/>
    </w:pPr>
  </w:style>
  <w:style w:type="paragraph" w:styleId="Titre">
    <w:name w:val="Title"/>
    <w:basedOn w:val="Titre10"/>
    <w:next w:val="Sous-titre"/>
    <w:qFormat/>
    <w:rsid w:val="00456456"/>
    <w:pPr>
      <w:jc w:val="center"/>
    </w:pPr>
    <w:rPr>
      <w:b/>
      <w:bCs/>
      <w:sz w:val="36"/>
      <w:szCs w:val="36"/>
    </w:rPr>
  </w:style>
  <w:style w:type="paragraph" w:styleId="Citation">
    <w:name w:val="Quote"/>
    <w:basedOn w:val="Normal"/>
    <w:qFormat/>
    <w:rsid w:val="00456456"/>
    <w:pPr>
      <w:spacing w:after="283"/>
      <w:ind w:left="567" w:right="567"/>
    </w:pPr>
  </w:style>
  <w:style w:type="paragraph" w:customStyle="1" w:styleId="Texteprformat">
    <w:name w:val="Texte préformaté"/>
    <w:basedOn w:val="Normal"/>
    <w:rsid w:val="00456456"/>
    <w:rPr>
      <w:rFonts w:ascii="Courier New" w:eastAsia="Courier New" w:hAnsi="Courier New" w:cs="Courier New"/>
      <w:szCs w:val="20"/>
    </w:rPr>
  </w:style>
  <w:style w:type="paragraph" w:customStyle="1" w:styleId="Lignehorizontale">
    <w:name w:val="Ligne horizontale"/>
    <w:basedOn w:val="Normal"/>
    <w:next w:val="Corpsdetexte"/>
    <w:rsid w:val="00456456"/>
    <w:pPr>
      <w:suppressLineNumbers/>
      <w:pBdr>
        <w:bottom w:val="double" w:sz="1" w:space="0" w:color="808080"/>
      </w:pBdr>
      <w:spacing w:after="283"/>
    </w:pPr>
    <w:rPr>
      <w:sz w:val="12"/>
      <w:szCs w:val="12"/>
    </w:rPr>
  </w:style>
  <w:style w:type="paragraph" w:customStyle="1" w:styleId="Contenudeliste">
    <w:name w:val="Contenu de liste"/>
    <w:basedOn w:val="Normal"/>
    <w:rsid w:val="00456456"/>
    <w:pPr>
      <w:ind w:left="567"/>
    </w:pPr>
  </w:style>
  <w:style w:type="paragraph" w:customStyle="1" w:styleId="En-ttedeliste">
    <w:name w:val="En-tête de liste"/>
    <w:basedOn w:val="Normal"/>
    <w:next w:val="Contenudeliste"/>
    <w:rsid w:val="00456456"/>
  </w:style>
  <w:style w:type="paragraph" w:styleId="En-ttedetabledesmatires">
    <w:name w:val="TOC Heading"/>
    <w:basedOn w:val="Titre1"/>
    <w:next w:val="Normal"/>
    <w:uiPriority w:val="39"/>
    <w:qFormat/>
    <w:rsid w:val="00F34AF7"/>
    <w:pPr>
      <w:keepLines/>
      <w:numPr>
        <w:numId w:val="0"/>
      </w:numPr>
      <w:spacing w:before="480" w:line="276" w:lineRule="auto"/>
      <w:outlineLvl w:val="9"/>
    </w:pPr>
    <w:rPr>
      <w:rFonts w:eastAsia="Times New Roman" w:cs="Times New Roman"/>
      <w:color w:val="365F91"/>
      <w:kern w:val="0"/>
      <w:szCs w:val="28"/>
      <w:lang w:eastAsia="en-US"/>
    </w:rPr>
  </w:style>
  <w:style w:type="paragraph" w:styleId="Textedebulles">
    <w:name w:val="Balloon Text"/>
    <w:basedOn w:val="Normal"/>
    <w:link w:val="TextedebullesCar"/>
    <w:uiPriority w:val="99"/>
    <w:semiHidden/>
    <w:unhideWhenUsed/>
    <w:rsid w:val="00C80922"/>
    <w:rPr>
      <w:rFonts w:ascii="Tahoma" w:hAnsi="Tahoma" w:cs="Tahoma"/>
      <w:sz w:val="16"/>
      <w:szCs w:val="16"/>
    </w:rPr>
  </w:style>
  <w:style w:type="character" w:customStyle="1" w:styleId="TextedebullesCar">
    <w:name w:val="Texte de bulles Car"/>
    <w:link w:val="Textedebulles"/>
    <w:uiPriority w:val="99"/>
    <w:semiHidden/>
    <w:rsid w:val="00C80922"/>
    <w:rPr>
      <w:rFonts w:ascii="Tahoma" w:eastAsia="Arial Unicode MS" w:hAnsi="Tahoma" w:cs="Tahoma"/>
      <w:kern w:val="1"/>
      <w:sz w:val="16"/>
      <w:szCs w:val="16"/>
      <w:lang w:eastAsia="ar-SA"/>
    </w:rPr>
  </w:style>
  <w:style w:type="character" w:customStyle="1" w:styleId="PieddepageCar">
    <w:name w:val="Pied de page Car"/>
    <w:link w:val="Pieddepage"/>
    <w:uiPriority w:val="99"/>
    <w:rsid w:val="00C80922"/>
    <w:rPr>
      <w:rFonts w:ascii="Arial Narrow" w:eastAsia="Arial Unicode MS" w:hAnsi="Arial Narrow"/>
      <w:kern w:val="1"/>
      <w:sz w:val="17"/>
      <w:szCs w:val="24"/>
      <w:lang w:eastAsia="ar-SA"/>
    </w:rPr>
  </w:style>
  <w:style w:type="paragraph" w:styleId="NormalWeb">
    <w:name w:val="Normal (Web)"/>
    <w:basedOn w:val="Normal"/>
    <w:uiPriority w:val="99"/>
    <w:rsid w:val="00160468"/>
    <w:pPr>
      <w:widowControl/>
      <w:spacing w:before="280" w:after="280" w:line="276" w:lineRule="auto"/>
      <w:jc w:val="left"/>
    </w:pPr>
    <w:rPr>
      <w:rFonts w:ascii="Arial Unicode MS" w:hAnsi="Arial Unicode MS" w:cs="Arial Unicode MS"/>
      <w:kern w:val="0"/>
      <w:sz w:val="24"/>
    </w:rPr>
  </w:style>
  <w:style w:type="paragraph" w:styleId="Retraitcorpsdetexte2">
    <w:name w:val="Body Text Indent 2"/>
    <w:basedOn w:val="Normal"/>
    <w:rsid w:val="000F0DB0"/>
    <w:pPr>
      <w:spacing w:after="120" w:line="480" w:lineRule="auto"/>
      <w:ind w:left="283"/>
    </w:pPr>
  </w:style>
  <w:style w:type="paragraph" w:customStyle="1" w:styleId="texte0">
    <w:name w:val="texte"/>
    <w:basedOn w:val="Normal"/>
    <w:rsid w:val="000F0DB0"/>
    <w:pPr>
      <w:spacing w:before="200"/>
      <w:ind w:left="426"/>
    </w:pPr>
    <w:rPr>
      <w:rFonts w:ascii="Verdana" w:eastAsia="DejaVuSans" w:hAnsi="Verdana" w:cs="Tahoma"/>
      <w:spacing w:val="-2"/>
      <w:szCs w:val="20"/>
      <w:lang w:eastAsia="fr-FR" w:bidi="fr-FR"/>
    </w:rPr>
  </w:style>
  <w:style w:type="table" w:styleId="Grilledutableau">
    <w:name w:val="Table Grid"/>
    <w:basedOn w:val="TableauNormal"/>
    <w:uiPriority w:val="39"/>
    <w:rsid w:val="009F5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qFormat/>
    <w:rsid w:val="00815E02"/>
    <w:rPr>
      <w:sz w:val="16"/>
      <w:szCs w:val="16"/>
    </w:rPr>
  </w:style>
  <w:style w:type="paragraph" w:styleId="Commentaire">
    <w:name w:val="annotation text"/>
    <w:basedOn w:val="Normal"/>
    <w:link w:val="CommentaireCar"/>
    <w:uiPriority w:val="99"/>
    <w:qFormat/>
    <w:rsid w:val="00815E02"/>
    <w:rPr>
      <w:szCs w:val="20"/>
    </w:rPr>
  </w:style>
  <w:style w:type="paragraph" w:styleId="Objetducommentaire">
    <w:name w:val="annotation subject"/>
    <w:basedOn w:val="Commentaire"/>
    <w:next w:val="Commentaire"/>
    <w:semiHidden/>
    <w:rsid w:val="00815E02"/>
    <w:rPr>
      <w:b/>
      <w:bCs/>
    </w:rPr>
  </w:style>
  <w:style w:type="character" w:customStyle="1" w:styleId="CorpsdetexteCar">
    <w:name w:val="Corps de texte Car"/>
    <w:link w:val="Corpsdetexte"/>
    <w:rsid w:val="00D06613"/>
    <w:rPr>
      <w:rFonts w:ascii="Arial Narrow" w:eastAsia="Arial Unicode MS" w:hAnsi="Arial Narrow"/>
      <w:kern w:val="1"/>
      <w:sz w:val="23"/>
      <w:szCs w:val="24"/>
      <w:lang w:val="fr-FR" w:eastAsia="ar-SA" w:bidi="ar-SA"/>
    </w:rPr>
  </w:style>
  <w:style w:type="character" w:customStyle="1" w:styleId="Titre1Car0">
    <w:name w:val="Titre1 Car"/>
    <w:link w:val="Titre10"/>
    <w:rsid w:val="00D06613"/>
    <w:rPr>
      <w:rFonts w:ascii="Arial Narrow" w:eastAsia="MS Mincho" w:hAnsi="Arial Narrow" w:cs="Tahoma"/>
      <w:kern w:val="1"/>
      <w:sz w:val="48"/>
      <w:szCs w:val="28"/>
      <w:lang w:val="fr-FR" w:eastAsia="ar-SA" w:bidi="ar-SA"/>
    </w:rPr>
  </w:style>
  <w:style w:type="character" w:customStyle="1" w:styleId="Titre2Car">
    <w:name w:val="Titre 2 Car"/>
    <w:link w:val="Titre2"/>
    <w:rsid w:val="00427470"/>
    <w:rPr>
      <w:rFonts w:ascii="Liberation Sans" w:eastAsia="MS Mincho" w:hAnsi="Liberation Sans" w:cs="Tahoma"/>
      <w:b/>
      <w:bCs/>
      <w:iCs/>
      <w:caps/>
      <w:kern w:val="22"/>
      <w:szCs w:val="23"/>
      <w:lang w:eastAsia="ar-SA"/>
    </w:rPr>
  </w:style>
  <w:style w:type="character" w:customStyle="1" w:styleId="texteel">
    <w:name w:val="texteel"/>
    <w:basedOn w:val="Policepardfaut"/>
    <w:rsid w:val="00BD330A"/>
  </w:style>
  <w:style w:type="character" w:customStyle="1" w:styleId="BodyTextChar">
    <w:name w:val="Body Text Char"/>
    <w:semiHidden/>
    <w:locked/>
    <w:rsid w:val="006A3071"/>
    <w:rPr>
      <w:rFonts w:ascii="Arial Narrow" w:eastAsia="Arial Unicode MS" w:hAnsi="Arial Narrow"/>
      <w:kern w:val="1"/>
      <w:sz w:val="23"/>
      <w:szCs w:val="24"/>
      <w:lang w:val="fr-FR" w:eastAsia="ar-SA" w:bidi="ar-SA"/>
    </w:rPr>
  </w:style>
  <w:style w:type="paragraph" w:customStyle="1" w:styleId="Style4">
    <w:name w:val="Style4"/>
    <w:basedOn w:val="Corpsdetexte"/>
    <w:next w:val="Titre2"/>
    <w:rsid w:val="00841597"/>
    <w:pPr>
      <w:numPr>
        <w:numId w:val="2"/>
      </w:numPr>
    </w:pPr>
    <w:rPr>
      <w:color w:val="FF0000"/>
    </w:rPr>
  </w:style>
  <w:style w:type="paragraph" w:styleId="Explorateurdedocuments">
    <w:name w:val="Document Map"/>
    <w:basedOn w:val="Normal"/>
    <w:link w:val="ExplorateurdedocumentsCar"/>
    <w:uiPriority w:val="99"/>
    <w:semiHidden/>
    <w:unhideWhenUsed/>
    <w:rsid w:val="007D3D6F"/>
    <w:rPr>
      <w:rFonts w:ascii="Tahoma" w:hAnsi="Tahoma" w:cs="Tahoma"/>
      <w:sz w:val="16"/>
      <w:szCs w:val="16"/>
    </w:rPr>
  </w:style>
  <w:style w:type="character" w:customStyle="1" w:styleId="ExplorateurdedocumentsCar">
    <w:name w:val="Explorateur de documents Car"/>
    <w:link w:val="Explorateurdedocuments"/>
    <w:uiPriority w:val="99"/>
    <w:semiHidden/>
    <w:rsid w:val="007D3D6F"/>
    <w:rPr>
      <w:rFonts w:ascii="Tahoma" w:eastAsia="Arial Unicode MS" w:hAnsi="Tahoma" w:cs="Tahoma"/>
      <w:kern w:val="1"/>
      <w:sz w:val="16"/>
      <w:szCs w:val="16"/>
      <w:lang w:eastAsia="ar-SA"/>
    </w:rPr>
  </w:style>
  <w:style w:type="paragraph" w:customStyle="1" w:styleId="western">
    <w:name w:val="western"/>
    <w:basedOn w:val="Normal"/>
    <w:qFormat/>
    <w:rsid w:val="00C2416C"/>
    <w:pPr>
      <w:widowControl/>
      <w:suppressAutoHyphens w:val="0"/>
      <w:spacing w:before="100" w:beforeAutospacing="1"/>
    </w:pPr>
    <w:rPr>
      <w:rFonts w:eastAsia="Times New Roman"/>
      <w:color w:val="000000"/>
      <w:kern w:val="0"/>
      <w:sz w:val="24"/>
      <w:lang w:eastAsia="fr-FR"/>
    </w:rPr>
  </w:style>
  <w:style w:type="character" w:customStyle="1" w:styleId="Titre1Car">
    <w:name w:val="Titre 1 Car"/>
    <w:link w:val="Titre1"/>
    <w:rsid w:val="00FC2916"/>
    <w:rPr>
      <w:rFonts w:ascii="Marianne" w:eastAsia="MS Mincho" w:hAnsi="Marianne" w:cs="Tahoma"/>
      <w:b/>
      <w:kern w:val="20"/>
      <w:lang w:eastAsia="ar-SA"/>
    </w:rPr>
  </w:style>
  <w:style w:type="paragraph" w:customStyle="1" w:styleId="Corpsdetexte22">
    <w:name w:val="Corps de texte 22"/>
    <w:basedOn w:val="Normal"/>
    <w:rsid w:val="000743F1"/>
    <w:pPr>
      <w:overflowPunct w:val="0"/>
      <w:autoSpaceDE w:val="0"/>
      <w:jc w:val="center"/>
      <w:textAlignment w:val="baseline"/>
    </w:pPr>
    <w:rPr>
      <w:rFonts w:eastAsia="DejaVuSans" w:cs="Tahoma"/>
      <w:b/>
      <w:sz w:val="28"/>
      <w:szCs w:val="20"/>
      <w:lang w:eastAsia="fr-FR" w:bidi="fr-FR"/>
    </w:rPr>
  </w:style>
  <w:style w:type="character" w:styleId="Appelnotedebasdep">
    <w:name w:val="footnote reference"/>
    <w:basedOn w:val="Policepardfaut"/>
    <w:uiPriority w:val="99"/>
    <w:unhideWhenUsed/>
    <w:rsid w:val="00C319E6"/>
    <w:rPr>
      <w:vertAlign w:val="superscript"/>
    </w:rPr>
  </w:style>
  <w:style w:type="paragraph" w:styleId="Paragraphedeliste">
    <w:name w:val="List Paragraph"/>
    <w:aliases w:val="MAP"/>
    <w:basedOn w:val="Normal"/>
    <w:link w:val="ParagraphedelisteCar"/>
    <w:uiPriority w:val="34"/>
    <w:qFormat/>
    <w:rsid w:val="00C33F91"/>
    <w:pPr>
      <w:widowControl/>
      <w:overflowPunct w:val="0"/>
      <w:autoSpaceDE w:val="0"/>
      <w:spacing w:after="100" w:afterAutospacing="1"/>
      <w:ind w:left="720"/>
      <w:contextualSpacing/>
      <w:jc w:val="left"/>
      <w:textAlignment w:val="baseline"/>
    </w:pPr>
    <w:rPr>
      <w:rFonts w:eastAsia="Times New Roman"/>
      <w:kern w:val="0"/>
      <w:szCs w:val="20"/>
    </w:rPr>
  </w:style>
  <w:style w:type="character" w:customStyle="1" w:styleId="NotedebasdepageCar">
    <w:name w:val="Note de bas de page Car"/>
    <w:basedOn w:val="Policepardfaut"/>
    <w:link w:val="Notedebasdepage"/>
    <w:uiPriority w:val="99"/>
    <w:rsid w:val="00C319E6"/>
    <w:rPr>
      <w:rFonts w:ascii="Arial Narrow" w:eastAsia="Arial Unicode MS" w:hAnsi="Arial Narrow"/>
      <w:kern w:val="1"/>
      <w:lang w:eastAsia="ar-SA"/>
    </w:rPr>
  </w:style>
  <w:style w:type="paragraph" w:styleId="PrformatHTML">
    <w:name w:val="HTML Preformatted"/>
    <w:basedOn w:val="Normal"/>
    <w:link w:val="PrformatHTMLCar"/>
    <w:uiPriority w:val="99"/>
    <w:rsid w:val="000946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eastAsia="Times New Roman" w:hAnsi="Courier New" w:cs="Courier New"/>
      <w:kern w:val="0"/>
      <w:szCs w:val="20"/>
      <w:lang w:eastAsia="fr-FR"/>
    </w:rPr>
  </w:style>
  <w:style w:type="character" w:customStyle="1" w:styleId="PrformatHTMLCar">
    <w:name w:val="Préformaté HTML Car"/>
    <w:basedOn w:val="Policepardfaut"/>
    <w:link w:val="PrformatHTML"/>
    <w:uiPriority w:val="99"/>
    <w:rsid w:val="000946C0"/>
    <w:rPr>
      <w:rFonts w:ascii="Courier New" w:hAnsi="Courier New" w:cs="Courier New"/>
    </w:rPr>
  </w:style>
  <w:style w:type="character" w:customStyle="1" w:styleId="Titre5Car">
    <w:name w:val="Titre 5 Car"/>
    <w:link w:val="Titre5"/>
    <w:rsid w:val="00D222CC"/>
    <w:rPr>
      <w:rFonts w:ascii="Arial Narrow" w:eastAsia="MS Mincho" w:hAnsi="Arial Narrow" w:cs="Tahoma"/>
      <w:b/>
      <w:bCs/>
      <w:kern w:val="1"/>
      <w:sz w:val="22"/>
      <w:szCs w:val="24"/>
      <w:lang w:eastAsia="ar-SA"/>
    </w:rPr>
  </w:style>
  <w:style w:type="paragraph" w:styleId="Sansinterligne">
    <w:name w:val="No Spacing"/>
    <w:uiPriority w:val="1"/>
    <w:qFormat/>
    <w:rsid w:val="007F3043"/>
    <w:pPr>
      <w:widowControl w:val="0"/>
      <w:suppressAutoHyphens/>
      <w:jc w:val="both"/>
    </w:pPr>
    <w:rPr>
      <w:rFonts w:ascii="Arial Narrow" w:eastAsia="Arial Unicode MS" w:hAnsi="Arial Narrow"/>
      <w:kern w:val="1"/>
      <w:sz w:val="23"/>
      <w:szCs w:val="24"/>
      <w:lang w:eastAsia="ar-SA"/>
    </w:rPr>
  </w:style>
  <w:style w:type="paragraph" w:customStyle="1" w:styleId="Puce2-0pt">
    <w:name w:val="Puce2-0pt"/>
    <w:basedOn w:val="Corpsdetexte"/>
    <w:uiPriority w:val="99"/>
    <w:rsid w:val="00E77E54"/>
    <w:pPr>
      <w:keepLines/>
      <w:numPr>
        <w:numId w:val="3"/>
      </w:numPr>
      <w:suppressAutoHyphens w:val="0"/>
      <w:spacing w:before="0" w:after="120"/>
    </w:pPr>
    <w:rPr>
      <w:rFonts w:ascii="Arial" w:eastAsia="Times New Roman" w:hAnsi="Arial"/>
      <w:kern w:val="0"/>
      <w:sz w:val="22"/>
      <w:szCs w:val="20"/>
      <w:lang w:eastAsia="fr-FR"/>
    </w:rPr>
  </w:style>
  <w:style w:type="paragraph" w:customStyle="1" w:styleId="fcasegauche">
    <w:name w:val="f_case_gauche"/>
    <w:basedOn w:val="Normal"/>
    <w:rsid w:val="008B47D2"/>
    <w:pPr>
      <w:widowControl/>
      <w:suppressAutoHyphens w:val="0"/>
      <w:spacing w:after="60"/>
      <w:ind w:left="284" w:hanging="284"/>
    </w:pPr>
    <w:rPr>
      <w:rFonts w:ascii="Univers (WN)" w:eastAsia="Times New Roman" w:hAnsi="Univers (WN)"/>
      <w:kern w:val="0"/>
      <w:szCs w:val="20"/>
      <w:lang w:eastAsia="fr-FR"/>
    </w:rPr>
  </w:style>
  <w:style w:type="paragraph" w:customStyle="1" w:styleId="fcase1ertab">
    <w:name w:val="f_case_1ertab"/>
    <w:basedOn w:val="Normal"/>
    <w:rsid w:val="008B47D2"/>
    <w:pPr>
      <w:widowControl/>
      <w:tabs>
        <w:tab w:val="left" w:pos="426"/>
      </w:tabs>
      <w:suppressAutoHyphens w:val="0"/>
      <w:ind w:left="709" w:hanging="709"/>
    </w:pPr>
    <w:rPr>
      <w:rFonts w:ascii="Univers (WN)" w:eastAsia="Times New Roman" w:hAnsi="Univers (WN)"/>
      <w:kern w:val="0"/>
      <w:szCs w:val="20"/>
      <w:lang w:eastAsia="fr-FR"/>
    </w:rPr>
  </w:style>
  <w:style w:type="paragraph" w:customStyle="1" w:styleId="Normalsolidaire">
    <w:name w:val="Normal solidaire"/>
    <w:basedOn w:val="Normal"/>
    <w:rsid w:val="00F91989"/>
    <w:pPr>
      <w:widowControl/>
      <w:suppressAutoHyphens w:val="0"/>
      <w:spacing w:before="180"/>
    </w:pPr>
    <w:rPr>
      <w:rFonts w:ascii="Arial" w:eastAsia="Times New Roman" w:hAnsi="Arial" w:cs="Arial"/>
      <w:kern w:val="0"/>
      <w:szCs w:val="20"/>
      <w:lang w:eastAsia="fr-FR"/>
    </w:rPr>
  </w:style>
  <w:style w:type="paragraph" w:customStyle="1" w:styleId="paragraphe1">
    <w:name w:val="paragraphe1"/>
    <w:basedOn w:val="Normal"/>
    <w:rsid w:val="00ED1339"/>
    <w:pPr>
      <w:widowControl/>
      <w:numPr>
        <w:numId w:val="4"/>
      </w:numPr>
      <w:suppressAutoHyphens w:val="0"/>
      <w:spacing w:before="60"/>
    </w:pPr>
    <w:rPr>
      <w:rFonts w:ascii="Times New Roman" w:eastAsia="Times New Roman" w:hAnsi="Times New Roman"/>
      <w:kern w:val="0"/>
      <w:szCs w:val="20"/>
      <w:lang w:eastAsia="fr-FR"/>
    </w:rPr>
  </w:style>
  <w:style w:type="paragraph" w:customStyle="1" w:styleId="paragraphe2">
    <w:name w:val="paragraphe2"/>
    <w:basedOn w:val="Normal"/>
    <w:rsid w:val="00D12ADF"/>
    <w:pPr>
      <w:widowControl/>
      <w:suppressAutoHyphens w:val="0"/>
      <w:spacing w:before="40"/>
      <w:ind w:left="1134" w:hanging="283"/>
    </w:pPr>
    <w:rPr>
      <w:rFonts w:ascii="Arial" w:eastAsia="Times New Roman" w:hAnsi="Arial" w:cs="Arial"/>
      <w:kern w:val="0"/>
      <w:szCs w:val="20"/>
      <w:lang w:eastAsia="fr-FR"/>
    </w:rPr>
  </w:style>
  <w:style w:type="paragraph" w:customStyle="1" w:styleId="retrait1">
    <w:name w:val="retrait1"/>
    <w:basedOn w:val="Normal"/>
    <w:rsid w:val="00D12ADF"/>
    <w:pPr>
      <w:widowControl/>
      <w:tabs>
        <w:tab w:val="left" w:pos="284"/>
      </w:tabs>
      <w:suppressAutoHyphens w:val="0"/>
      <w:spacing w:before="180"/>
    </w:pPr>
    <w:rPr>
      <w:rFonts w:ascii="Arial" w:eastAsia="Times New Roman" w:hAnsi="Arial" w:cs="Arial"/>
      <w:noProof/>
      <w:kern w:val="0"/>
      <w:sz w:val="22"/>
      <w:szCs w:val="22"/>
      <w:lang w:eastAsia="fr-FR"/>
    </w:rPr>
  </w:style>
  <w:style w:type="paragraph" w:styleId="Normalcentr">
    <w:name w:val="Block Text"/>
    <w:basedOn w:val="Normal"/>
    <w:semiHidden/>
    <w:unhideWhenUsed/>
    <w:rsid w:val="00A01349"/>
    <w:pPr>
      <w:widowControl/>
      <w:ind w:left="426" w:right="566"/>
    </w:pPr>
    <w:rPr>
      <w:rFonts w:ascii="Arial" w:eastAsia="Times New Roman" w:hAnsi="Arial"/>
      <w:kern w:val="0"/>
      <w:szCs w:val="20"/>
    </w:rPr>
  </w:style>
  <w:style w:type="paragraph" w:customStyle="1" w:styleId="Corpsdetexte21">
    <w:name w:val="Corps de texte 21"/>
    <w:basedOn w:val="Normal"/>
    <w:rsid w:val="00B07FFB"/>
    <w:pPr>
      <w:widowControl/>
      <w:tabs>
        <w:tab w:val="left" w:pos="1984"/>
        <w:tab w:val="left" w:pos="3402"/>
        <w:tab w:val="left" w:pos="4819"/>
        <w:tab w:val="left" w:pos="7938"/>
      </w:tabs>
      <w:overflowPunct w:val="0"/>
      <w:autoSpaceDE w:val="0"/>
      <w:spacing w:line="240" w:lineRule="atLeast"/>
      <w:ind w:left="1134"/>
      <w:jc w:val="left"/>
      <w:textAlignment w:val="baseline"/>
    </w:pPr>
    <w:rPr>
      <w:rFonts w:ascii="Arial" w:eastAsia="Times New Roman" w:hAnsi="Arial"/>
      <w:kern w:val="0"/>
      <w:sz w:val="22"/>
      <w:szCs w:val="20"/>
    </w:rPr>
  </w:style>
  <w:style w:type="character" w:customStyle="1" w:styleId="CommentaireCar">
    <w:name w:val="Commentaire Car"/>
    <w:link w:val="Commentaire"/>
    <w:uiPriority w:val="99"/>
    <w:qFormat/>
    <w:rsid w:val="00B07FFB"/>
    <w:rPr>
      <w:rFonts w:ascii="Arial Narrow" w:eastAsia="Arial Unicode MS" w:hAnsi="Arial Narrow"/>
      <w:kern w:val="1"/>
      <w:lang w:eastAsia="ar-SA"/>
    </w:rPr>
  </w:style>
  <w:style w:type="numbering" w:customStyle="1" w:styleId="WWOutlineListStyle1">
    <w:name w:val="WW_OutlineListStyle_1"/>
    <w:basedOn w:val="Aucuneliste"/>
    <w:rsid w:val="004A528A"/>
    <w:pPr>
      <w:numPr>
        <w:numId w:val="8"/>
      </w:numPr>
    </w:pPr>
  </w:style>
  <w:style w:type="character" w:customStyle="1" w:styleId="ParagraphedelisteCar">
    <w:name w:val="Paragraphe de liste Car"/>
    <w:aliases w:val="MAP Car"/>
    <w:basedOn w:val="Policepardfaut"/>
    <w:link w:val="Paragraphedeliste"/>
    <w:uiPriority w:val="34"/>
    <w:locked/>
    <w:rsid w:val="00CE43A9"/>
    <w:rPr>
      <w:rFonts w:ascii="Marianne" w:hAnsi="Marianne"/>
      <w:lang w:eastAsia="ar-SA"/>
    </w:rPr>
  </w:style>
  <w:style w:type="paragraph" w:styleId="Rvision">
    <w:name w:val="Revision"/>
    <w:hidden/>
    <w:uiPriority w:val="99"/>
    <w:semiHidden/>
    <w:rsid w:val="00802D8F"/>
    <w:rPr>
      <w:rFonts w:ascii="Marianne" w:eastAsia="Arial Unicode MS" w:hAnsi="Marianne"/>
      <w:kern w:val="1"/>
      <w:szCs w:val="24"/>
      <w:lang w:eastAsia="ar-SA"/>
    </w:rPr>
  </w:style>
  <w:style w:type="paragraph" w:styleId="Corpsdetexte3">
    <w:name w:val="Body Text 3"/>
    <w:basedOn w:val="Normal"/>
    <w:link w:val="Corpsdetexte3Car"/>
    <w:uiPriority w:val="99"/>
    <w:unhideWhenUsed/>
    <w:rsid w:val="00BC7559"/>
    <w:pPr>
      <w:spacing w:after="120"/>
    </w:pPr>
    <w:rPr>
      <w:rFonts w:ascii="Arial Narrow" w:hAnsi="Arial Narrow"/>
      <w:sz w:val="16"/>
      <w:szCs w:val="16"/>
      <w:lang w:val="x-none"/>
    </w:rPr>
  </w:style>
  <w:style w:type="character" w:customStyle="1" w:styleId="Corpsdetexte3Car">
    <w:name w:val="Corps de texte 3 Car"/>
    <w:basedOn w:val="Policepardfaut"/>
    <w:link w:val="Corpsdetexte3"/>
    <w:uiPriority w:val="99"/>
    <w:rsid w:val="00BC7559"/>
    <w:rPr>
      <w:rFonts w:ascii="Arial Narrow" w:eastAsia="Arial Unicode MS" w:hAnsi="Arial Narrow"/>
      <w:kern w:val="1"/>
      <w:sz w:val="16"/>
      <w:szCs w:val="16"/>
      <w:lang w:val="x-none" w:eastAsia="ar-SA"/>
    </w:rPr>
  </w:style>
  <w:style w:type="character" w:styleId="Appeldenotedefin">
    <w:name w:val="endnote reference"/>
    <w:basedOn w:val="Policepardfaut"/>
    <w:uiPriority w:val="99"/>
    <w:semiHidden/>
    <w:unhideWhenUsed/>
    <w:rsid w:val="00E73B37"/>
    <w:rPr>
      <w:vertAlign w:val="superscript"/>
    </w:rPr>
  </w:style>
  <w:style w:type="paragraph" w:customStyle="1" w:styleId="para">
    <w:name w:val="para"/>
    <w:basedOn w:val="Normal"/>
    <w:rsid w:val="0035577D"/>
    <w:pPr>
      <w:widowControl/>
      <w:suppressAutoHyphens w:val="0"/>
      <w:autoSpaceDE w:val="0"/>
      <w:autoSpaceDN w:val="0"/>
      <w:spacing w:before="60"/>
      <w:ind w:firstLine="567"/>
    </w:pPr>
    <w:rPr>
      <w:rFonts w:ascii="Arial" w:eastAsia="Times New Roman" w:hAnsi="Arial" w:cs="Arial"/>
      <w:kern w:val="0"/>
      <w:sz w:val="24"/>
      <w:lang w:eastAsia="fr-FR"/>
    </w:rPr>
  </w:style>
  <w:style w:type="paragraph" w:customStyle="1" w:styleId="Default">
    <w:name w:val="Default"/>
    <w:rsid w:val="00E66C5D"/>
    <w:pPr>
      <w:autoSpaceDE w:val="0"/>
      <w:autoSpaceDN w:val="0"/>
      <w:adjustRightInd w:val="0"/>
    </w:pPr>
    <w:rPr>
      <w:rFonts w:ascii="Arial" w:eastAsiaTheme="minorHAnsi" w:hAnsi="Arial" w:cs="Arial"/>
      <w:color w:val="000000"/>
      <w:sz w:val="24"/>
      <w:szCs w:val="24"/>
      <w:lang w:eastAsia="en-US"/>
    </w:rPr>
  </w:style>
  <w:style w:type="paragraph" w:customStyle="1" w:styleId="Corpstexte">
    <w:name w:val="Corps texte"/>
    <w:basedOn w:val="Normal"/>
    <w:rsid w:val="00266DD6"/>
    <w:pPr>
      <w:widowControl/>
      <w:suppressAutoHyphens w:val="0"/>
      <w:spacing w:before="240" w:after="120" w:line="259" w:lineRule="auto"/>
    </w:pPr>
    <w:rPr>
      <w:rFonts w:ascii="Arial" w:eastAsia="Times New Roman" w:hAnsi="Arial" w:cs="Arial"/>
      <w:kern w:val="0"/>
      <w:sz w:val="22"/>
      <w:szCs w:val="22"/>
      <w:lang w:eastAsia="fr-FR"/>
    </w:rPr>
  </w:style>
  <w:style w:type="paragraph" w:customStyle="1" w:styleId="11">
    <w:name w:val="1.1"/>
    <w:basedOn w:val="Normal"/>
    <w:link w:val="11Car"/>
    <w:qFormat/>
    <w:rsid w:val="00734833"/>
    <w:pPr>
      <w:widowControl/>
      <w:suppressAutoHyphens w:val="0"/>
      <w:spacing w:before="120" w:after="120"/>
      <w:ind w:left="284"/>
    </w:pPr>
    <w:rPr>
      <w:rFonts w:ascii="Arial" w:eastAsia="Arial" w:hAnsi="Arial" w:cs="Arial"/>
      <w:kern w:val="0"/>
      <w:sz w:val="22"/>
      <w:szCs w:val="22"/>
      <w:lang w:eastAsia="en-US"/>
    </w:rPr>
  </w:style>
  <w:style w:type="character" w:customStyle="1" w:styleId="11Car">
    <w:name w:val="1.1 Car"/>
    <w:basedOn w:val="Policepardfaut"/>
    <w:link w:val="11"/>
    <w:rsid w:val="00734833"/>
    <w:rPr>
      <w:rFonts w:ascii="Arial" w:eastAsia="Arial" w:hAnsi="Arial" w:cs="Arial"/>
      <w:sz w:val="22"/>
      <w:szCs w:val="22"/>
      <w:lang w:eastAsia="en-US"/>
    </w:rPr>
  </w:style>
  <w:style w:type="paragraph" w:customStyle="1" w:styleId="ParagrapheIndent2">
    <w:name w:val="ParagrapheIndent2"/>
    <w:basedOn w:val="Normal"/>
    <w:next w:val="Normal"/>
    <w:qFormat/>
    <w:rsid w:val="00463E9C"/>
    <w:pPr>
      <w:widowControl/>
      <w:suppressAutoHyphens w:val="0"/>
      <w:spacing w:before="240" w:after="120" w:line="259" w:lineRule="auto"/>
    </w:pPr>
    <w:rPr>
      <w:rFonts w:ascii="Arial" w:eastAsia="Arial" w:hAnsi="Arial" w:cs="Arial"/>
      <w:kern w:val="0"/>
      <w:sz w:val="22"/>
      <w:szCs w:val="22"/>
      <w:lang w:eastAsia="en-US"/>
    </w:rPr>
  </w:style>
  <w:style w:type="paragraph" w:customStyle="1" w:styleId="Textepuce1">
    <w:name w:val="Texte puce 1"/>
    <w:basedOn w:val="Paragraphedeliste"/>
    <w:rsid w:val="0037509C"/>
    <w:pPr>
      <w:numPr>
        <w:numId w:val="23"/>
      </w:numPr>
      <w:suppressAutoHyphens w:val="0"/>
      <w:overflowPunct/>
      <w:autoSpaceDE/>
      <w:spacing w:after="0" w:afterAutospacing="0" w:line="260" w:lineRule="atLeast"/>
      <w:ind w:left="142" w:hanging="142"/>
      <w:textAlignment w:val="auto"/>
    </w:pPr>
    <w:rPr>
      <w:rFonts w:ascii="Arial" w:eastAsiaTheme="minorHAnsi" w:hAnsi="Arial" w:cstheme="minorBidi"/>
      <w:sz w:val="18"/>
      <w:szCs w:val="18"/>
      <w:lang w:eastAsia="en-US"/>
    </w:rPr>
  </w:style>
  <w:style w:type="paragraph" w:customStyle="1" w:styleId="Standard">
    <w:name w:val="Standard"/>
    <w:qFormat/>
    <w:rsid w:val="00851D12"/>
    <w:pPr>
      <w:widowControl w:val="0"/>
      <w:suppressAutoHyphens/>
      <w:autoSpaceDN w:val="0"/>
      <w:jc w:val="both"/>
      <w:textAlignment w:val="baseline"/>
    </w:pPr>
    <w:rPr>
      <w:rFonts w:ascii="Arial Narrow" w:eastAsia="Arial Narrow" w:hAnsi="Arial Narrow" w:cs="Arial Narrow"/>
      <w:kern w:val="3"/>
      <w:sz w:val="23"/>
      <w:szCs w:val="24"/>
    </w:rPr>
  </w:style>
  <w:style w:type="paragraph" w:customStyle="1" w:styleId="Textbody">
    <w:name w:val="Text body"/>
    <w:basedOn w:val="Standard"/>
    <w:qFormat/>
    <w:rsid w:val="00851D12"/>
    <w:pPr>
      <w:widowControl/>
      <w:spacing w:before="113"/>
    </w:pPr>
    <w:rPr>
      <w:rFonts w:eastAsia="Arial Unicode MS" w:cs="Tahoma"/>
    </w:rPr>
  </w:style>
  <w:style w:type="numbering" w:customStyle="1" w:styleId="List11">
    <w:name w:val="List 1_1"/>
    <w:basedOn w:val="Aucuneliste"/>
    <w:rsid w:val="00D0673D"/>
    <w:pPr>
      <w:numPr>
        <w:numId w:val="35"/>
      </w:numPr>
    </w:pPr>
  </w:style>
  <w:style w:type="paragraph" w:customStyle="1" w:styleId="ParagrapheIndent3">
    <w:name w:val="ParagrapheIndent3"/>
    <w:basedOn w:val="Normal"/>
    <w:next w:val="Normal"/>
    <w:qFormat/>
    <w:rsid w:val="00D16A41"/>
    <w:pPr>
      <w:widowControl/>
      <w:suppressAutoHyphens w:val="0"/>
      <w:spacing w:before="240" w:after="120" w:line="259" w:lineRule="auto"/>
    </w:pPr>
    <w:rPr>
      <w:rFonts w:ascii="Arial" w:eastAsia="Arial" w:hAnsi="Arial" w:cs="Arial"/>
      <w:kern w:val="0"/>
      <w:sz w:val="22"/>
      <w:szCs w:val="22"/>
      <w:lang w:eastAsia="en-US"/>
    </w:rPr>
  </w:style>
  <w:style w:type="character" w:customStyle="1" w:styleId="lrzxr">
    <w:name w:val="lrzxr"/>
    <w:basedOn w:val="Policepardfaut"/>
    <w:rsid w:val="00B21D82"/>
  </w:style>
  <w:style w:type="character" w:customStyle="1" w:styleId="Titre3Car">
    <w:name w:val="Titre 3 Car"/>
    <w:basedOn w:val="Policepardfaut"/>
    <w:link w:val="Titre3"/>
    <w:rsid w:val="00427470"/>
    <w:rPr>
      <w:rFonts w:ascii="Marianne" w:eastAsia="MS Mincho" w:hAnsi="Marianne" w:cs="Tahoma"/>
      <w:b/>
      <w:smallCaps/>
      <w:kern w:val="20"/>
      <w:lang w:eastAsia="ar-SA"/>
    </w:rPr>
  </w:style>
  <w:style w:type="table" w:customStyle="1" w:styleId="Grilledutableau1">
    <w:name w:val="Grille du tableau1"/>
    <w:basedOn w:val="TableauNormal"/>
    <w:next w:val="Grilledutableau"/>
    <w:uiPriority w:val="59"/>
    <w:rsid w:val="00815F2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basedOn w:val="Policepardfaut"/>
    <w:link w:val="En-tte"/>
    <w:uiPriority w:val="99"/>
    <w:rsid w:val="00AF2B15"/>
    <w:rPr>
      <w:rFonts w:ascii="Marianne" w:eastAsia="Arial Unicode MS" w:hAnsi="Marianne"/>
      <w:kern w:val="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55543">
      <w:bodyDiv w:val="1"/>
      <w:marLeft w:val="0"/>
      <w:marRight w:val="0"/>
      <w:marTop w:val="0"/>
      <w:marBottom w:val="0"/>
      <w:divBdr>
        <w:top w:val="none" w:sz="0" w:space="0" w:color="auto"/>
        <w:left w:val="none" w:sz="0" w:space="0" w:color="auto"/>
        <w:bottom w:val="none" w:sz="0" w:space="0" w:color="auto"/>
        <w:right w:val="none" w:sz="0" w:space="0" w:color="auto"/>
      </w:divBdr>
    </w:div>
    <w:div w:id="137036197">
      <w:bodyDiv w:val="1"/>
      <w:marLeft w:val="0"/>
      <w:marRight w:val="0"/>
      <w:marTop w:val="0"/>
      <w:marBottom w:val="0"/>
      <w:divBdr>
        <w:top w:val="none" w:sz="0" w:space="0" w:color="auto"/>
        <w:left w:val="none" w:sz="0" w:space="0" w:color="auto"/>
        <w:bottom w:val="none" w:sz="0" w:space="0" w:color="auto"/>
        <w:right w:val="none" w:sz="0" w:space="0" w:color="auto"/>
      </w:divBdr>
    </w:div>
    <w:div w:id="175923340">
      <w:bodyDiv w:val="1"/>
      <w:marLeft w:val="0"/>
      <w:marRight w:val="0"/>
      <w:marTop w:val="0"/>
      <w:marBottom w:val="0"/>
      <w:divBdr>
        <w:top w:val="none" w:sz="0" w:space="0" w:color="auto"/>
        <w:left w:val="none" w:sz="0" w:space="0" w:color="auto"/>
        <w:bottom w:val="none" w:sz="0" w:space="0" w:color="auto"/>
        <w:right w:val="none" w:sz="0" w:space="0" w:color="auto"/>
      </w:divBdr>
    </w:div>
    <w:div w:id="329647156">
      <w:bodyDiv w:val="1"/>
      <w:marLeft w:val="0"/>
      <w:marRight w:val="0"/>
      <w:marTop w:val="0"/>
      <w:marBottom w:val="0"/>
      <w:divBdr>
        <w:top w:val="none" w:sz="0" w:space="0" w:color="auto"/>
        <w:left w:val="none" w:sz="0" w:space="0" w:color="auto"/>
        <w:bottom w:val="none" w:sz="0" w:space="0" w:color="auto"/>
        <w:right w:val="none" w:sz="0" w:space="0" w:color="auto"/>
      </w:divBdr>
      <w:divsChild>
        <w:div w:id="836463207">
          <w:marLeft w:val="0"/>
          <w:marRight w:val="0"/>
          <w:marTop w:val="0"/>
          <w:marBottom w:val="0"/>
          <w:divBdr>
            <w:top w:val="none" w:sz="0" w:space="0" w:color="auto"/>
            <w:left w:val="none" w:sz="0" w:space="0" w:color="auto"/>
            <w:bottom w:val="none" w:sz="0" w:space="0" w:color="auto"/>
            <w:right w:val="none" w:sz="0" w:space="0" w:color="auto"/>
          </w:divBdr>
          <w:divsChild>
            <w:div w:id="97664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402795">
      <w:bodyDiv w:val="1"/>
      <w:marLeft w:val="0"/>
      <w:marRight w:val="0"/>
      <w:marTop w:val="0"/>
      <w:marBottom w:val="0"/>
      <w:divBdr>
        <w:top w:val="none" w:sz="0" w:space="0" w:color="auto"/>
        <w:left w:val="none" w:sz="0" w:space="0" w:color="auto"/>
        <w:bottom w:val="none" w:sz="0" w:space="0" w:color="auto"/>
        <w:right w:val="none" w:sz="0" w:space="0" w:color="auto"/>
      </w:divBdr>
    </w:div>
    <w:div w:id="1328021570">
      <w:bodyDiv w:val="1"/>
      <w:marLeft w:val="0"/>
      <w:marRight w:val="0"/>
      <w:marTop w:val="0"/>
      <w:marBottom w:val="0"/>
      <w:divBdr>
        <w:top w:val="none" w:sz="0" w:space="0" w:color="auto"/>
        <w:left w:val="none" w:sz="0" w:space="0" w:color="auto"/>
        <w:bottom w:val="none" w:sz="0" w:space="0" w:color="auto"/>
        <w:right w:val="none" w:sz="0" w:space="0" w:color="auto"/>
      </w:divBdr>
    </w:div>
    <w:div w:id="1354069936">
      <w:bodyDiv w:val="1"/>
      <w:marLeft w:val="0"/>
      <w:marRight w:val="0"/>
      <w:marTop w:val="0"/>
      <w:marBottom w:val="0"/>
      <w:divBdr>
        <w:top w:val="none" w:sz="0" w:space="0" w:color="auto"/>
        <w:left w:val="none" w:sz="0" w:space="0" w:color="auto"/>
        <w:bottom w:val="none" w:sz="0" w:space="0" w:color="auto"/>
        <w:right w:val="none" w:sz="0" w:space="0" w:color="auto"/>
      </w:divBdr>
    </w:div>
    <w:div w:id="1484662065">
      <w:bodyDiv w:val="1"/>
      <w:marLeft w:val="0"/>
      <w:marRight w:val="0"/>
      <w:marTop w:val="0"/>
      <w:marBottom w:val="0"/>
      <w:divBdr>
        <w:top w:val="none" w:sz="0" w:space="0" w:color="auto"/>
        <w:left w:val="none" w:sz="0" w:space="0" w:color="auto"/>
        <w:bottom w:val="none" w:sz="0" w:space="0" w:color="auto"/>
        <w:right w:val="none" w:sz="0" w:space="0" w:color="auto"/>
      </w:divBdr>
    </w:div>
    <w:div w:id="1496802321">
      <w:bodyDiv w:val="1"/>
      <w:marLeft w:val="0"/>
      <w:marRight w:val="0"/>
      <w:marTop w:val="0"/>
      <w:marBottom w:val="0"/>
      <w:divBdr>
        <w:top w:val="none" w:sz="0" w:space="0" w:color="auto"/>
        <w:left w:val="none" w:sz="0" w:space="0" w:color="auto"/>
        <w:bottom w:val="none" w:sz="0" w:space="0" w:color="auto"/>
        <w:right w:val="none" w:sz="0" w:space="0" w:color="auto"/>
      </w:divBdr>
      <w:divsChild>
        <w:div w:id="339703716">
          <w:marLeft w:val="1166"/>
          <w:marRight w:val="0"/>
          <w:marTop w:val="0"/>
          <w:marBottom w:val="0"/>
          <w:divBdr>
            <w:top w:val="none" w:sz="0" w:space="0" w:color="auto"/>
            <w:left w:val="none" w:sz="0" w:space="0" w:color="auto"/>
            <w:bottom w:val="none" w:sz="0" w:space="0" w:color="auto"/>
            <w:right w:val="none" w:sz="0" w:space="0" w:color="auto"/>
          </w:divBdr>
        </w:div>
        <w:div w:id="1737900028">
          <w:marLeft w:val="1166"/>
          <w:marRight w:val="0"/>
          <w:marTop w:val="0"/>
          <w:marBottom w:val="0"/>
          <w:divBdr>
            <w:top w:val="none" w:sz="0" w:space="0" w:color="auto"/>
            <w:left w:val="none" w:sz="0" w:space="0" w:color="auto"/>
            <w:bottom w:val="none" w:sz="0" w:space="0" w:color="auto"/>
            <w:right w:val="none" w:sz="0" w:space="0" w:color="auto"/>
          </w:divBdr>
        </w:div>
        <w:div w:id="884411689">
          <w:marLeft w:val="1166"/>
          <w:marRight w:val="0"/>
          <w:marTop w:val="0"/>
          <w:marBottom w:val="0"/>
          <w:divBdr>
            <w:top w:val="none" w:sz="0" w:space="0" w:color="auto"/>
            <w:left w:val="none" w:sz="0" w:space="0" w:color="auto"/>
            <w:bottom w:val="none" w:sz="0" w:space="0" w:color="auto"/>
            <w:right w:val="none" w:sz="0" w:space="0" w:color="auto"/>
          </w:divBdr>
        </w:div>
        <w:div w:id="1856990249">
          <w:marLeft w:val="1166"/>
          <w:marRight w:val="0"/>
          <w:marTop w:val="0"/>
          <w:marBottom w:val="0"/>
          <w:divBdr>
            <w:top w:val="none" w:sz="0" w:space="0" w:color="auto"/>
            <w:left w:val="none" w:sz="0" w:space="0" w:color="auto"/>
            <w:bottom w:val="none" w:sz="0" w:space="0" w:color="auto"/>
            <w:right w:val="none" w:sz="0" w:space="0" w:color="auto"/>
          </w:divBdr>
        </w:div>
        <w:div w:id="1717659631">
          <w:marLeft w:val="1166"/>
          <w:marRight w:val="0"/>
          <w:marTop w:val="0"/>
          <w:marBottom w:val="0"/>
          <w:divBdr>
            <w:top w:val="none" w:sz="0" w:space="0" w:color="auto"/>
            <w:left w:val="none" w:sz="0" w:space="0" w:color="auto"/>
            <w:bottom w:val="none" w:sz="0" w:space="0" w:color="auto"/>
            <w:right w:val="none" w:sz="0" w:space="0" w:color="auto"/>
          </w:divBdr>
        </w:div>
        <w:div w:id="1722440480">
          <w:marLeft w:val="1166"/>
          <w:marRight w:val="0"/>
          <w:marTop w:val="0"/>
          <w:marBottom w:val="0"/>
          <w:divBdr>
            <w:top w:val="none" w:sz="0" w:space="0" w:color="auto"/>
            <w:left w:val="none" w:sz="0" w:space="0" w:color="auto"/>
            <w:bottom w:val="none" w:sz="0" w:space="0" w:color="auto"/>
            <w:right w:val="none" w:sz="0" w:space="0" w:color="auto"/>
          </w:divBdr>
        </w:div>
        <w:div w:id="1815445048">
          <w:marLeft w:val="1166"/>
          <w:marRight w:val="0"/>
          <w:marTop w:val="0"/>
          <w:marBottom w:val="0"/>
          <w:divBdr>
            <w:top w:val="none" w:sz="0" w:space="0" w:color="auto"/>
            <w:left w:val="none" w:sz="0" w:space="0" w:color="auto"/>
            <w:bottom w:val="none" w:sz="0" w:space="0" w:color="auto"/>
            <w:right w:val="none" w:sz="0" w:space="0" w:color="auto"/>
          </w:divBdr>
        </w:div>
      </w:divsChild>
    </w:div>
    <w:div w:id="1529178974">
      <w:bodyDiv w:val="1"/>
      <w:marLeft w:val="0"/>
      <w:marRight w:val="0"/>
      <w:marTop w:val="0"/>
      <w:marBottom w:val="0"/>
      <w:divBdr>
        <w:top w:val="none" w:sz="0" w:space="0" w:color="auto"/>
        <w:left w:val="none" w:sz="0" w:space="0" w:color="auto"/>
        <w:bottom w:val="none" w:sz="0" w:space="0" w:color="auto"/>
        <w:right w:val="none" w:sz="0" w:space="0" w:color="auto"/>
      </w:divBdr>
      <w:divsChild>
        <w:div w:id="306279313">
          <w:marLeft w:val="1166"/>
          <w:marRight w:val="173"/>
          <w:marTop w:val="0"/>
          <w:marBottom w:val="0"/>
          <w:divBdr>
            <w:top w:val="none" w:sz="0" w:space="0" w:color="auto"/>
            <w:left w:val="none" w:sz="0" w:space="0" w:color="auto"/>
            <w:bottom w:val="none" w:sz="0" w:space="0" w:color="auto"/>
            <w:right w:val="none" w:sz="0" w:space="0" w:color="auto"/>
          </w:divBdr>
        </w:div>
        <w:div w:id="1019894660">
          <w:marLeft w:val="1166"/>
          <w:marRight w:val="173"/>
          <w:marTop w:val="0"/>
          <w:marBottom w:val="0"/>
          <w:divBdr>
            <w:top w:val="none" w:sz="0" w:space="0" w:color="auto"/>
            <w:left w:val="none" w:sz="0" w:space="0" w:color="auto"/>
            <w:bottom w:val="none" w:sz="0" w:space="0" w:color="auto"/>
            <w:right w:val="none" w:sz="0" w:space="0" w:color="auto"/>
          </w:divBdr>
        </w:div>
        <w:div w:id="476411798">
          <w:marLeft w:val="1166"/>
          <w:marRight w:val="173"/>
          <w:marTop w:val="0"/>
          <w:marBottom w:val="0"/>
          <w:divBdr>
            <w:top w:val="none" w:sz="0" w:space="0" w:color="auto"/>
            <w:left w:val="none" w:sz="0" w:space="0" w:color="auto"/>
            <w:bottom w:val="none" w:sz="0" w:space="0" w:color="auto"/>
            <w:right w:val="none" w:sz="0" w:space="0" w:color="auto"/>
          </w:divBdr>
        </w:div>
        <w:div w:id="1327897846">
          <w:marLeft w:val="1166"/>
          <w:marRight w:val="173"/>
          <w:marTop w:val="0"/>
          <w:marBottom w:val="0"/>
          <w:divBdr>
            <w:top w:val="none" w:sz="0" w:space="0" w:color="auto"/>
            <w:left w:val="none" w:sz="0" w:space="0" w:color="auto"/>
            <w:bottom w:val="none" w:sz="0" w:space="0" w:color="auto"/>
            <w:right w:val="none" w:sz="0" w:space="0" w:color="auto"/>
          </w:divBdr>
        </w:div>
        <w:div w:id="16737801">
          <w:marLeft w:val="1166"/>
          <w:marRight w:val="173"/>
          <w:marTop w:val="0"/>
          <w:marBottom w:val="0"/>
          <w:divBdr>
            <w:top w:val="none" w:sz="0" w:space="0" w:color="auto"/>
            <w:left w:val="none" w:sz="0" w:space="0" w:color="auto"/>
            <w:bottom w:val="none" w:sz="0" w:space="0" w:color="auto"/>
            <w:right w:val="none" w:sz="0" w:space="0" w:color="auto"/>
          </w:divBdr>
        </w:div>
        <w:div w:id="1927109545">
          <w:marLeft w:val="1166"/>
          <w:marRight w:val="173"/>
          <w:marTop w:val="0"/>
          <w:marBottom w:val="0"/>
          <w:divBdr>
            <w:top w:val="none" w:sz="0" w:space="0" w:color="auto"/>
            <w:left w:val="none" w:sz="0" w:space="0" w:color="auto"/>
            <w:bottom w:val="none" w:sz="0" w:space="0" w:color="auto"/>
            <w:right w:val="none" w:sz="0" w:space="0" w:color="auto"/>
          </w:divBdr>
        </w:div>
        <w:div w:id="1260454580">
          <w:marLeft w:val="1166"/>
          <w:marRight w:val="173"/>
          <w:marTop w:val="0"/>
          <w:marBottom w:val="0"/>
          <w:divBdr>
            <w:top w:val="none" w:sz="0" w:space="0" w:color="auto"/>
            <w:left w:val="none" w:sz="0" w:space="0" w:color="auto"/>
            <w:bottom w:val="none" w:sz="0" w:space="0" w:color="auto"/>
            <w:right w:val="none" w:sz="0" w:space="0" w:color="auto"/>
          </w:divBdr>
        </w:div>
        <w:div w:id="279773353">
          <w:marLeft w:val="1166"/>
          <w:marRight w:val="173"/>
          <w:marTop w:val="0"/>
          <w:marBottom w:val="0"/>
          <w:divBdr>
            <w:top w:val="none" w:sz="0" w:space="0" w:color="auto"/>
            <w:left w:val="none" w:sz="0" w:space="0" w:color="auto"/>
            <w:bottom w:val="none" w:sz="0" w:space="0" w:color="auto"/>
            <w:right w:val="none" w:sz="0" w:space="0" w:color="auto"/>
          </w:divBdr>
        </w:div>
        <w:div w:id="1181623059">
          <w:marLeft w:val="1166"/>
          <w:marRight w:val="173"/>
          <w:marTop w:val="0"/>
          <w:marBottom w:val="0"/>
          <w:divBdr>
            <w:top w:val="none" w:sz="0" w:space="0" w:color="auto"/>
            <w:left w:val="none" w:sz="0" w:space="0" w:color="auto"/>
            <w:bottom w:val="none" w:sz="0" w:space="0" w:color="auto"/>
            <w:right w:val="none" w:sz="0" w:space="0" w:color="auto"/>
          </w:divBdr>
        </w:div>
        <w:div w:id="960963987">
          <w:marLeft w:val="1166"/>
          <w:marRight w:val="173"/>
          <w:marTop w:val="0"/>
          <w:marBottom w:val="0"/>
          <w:divBdr>
            <w:top w:val="none" w:sz="0" w:space="0" w:color="auto"/>
            <w:left w:val="none" w:sz="0" w:space="0" w:color="auto"/>
            <w:bottom w:val="none" w:sz="0" w:space="0" w:color="auto"/>
            <w:right w:val="none" w:sz="0" w:space="0" w:color="auto"/>
          </w:divBdr>
        </w:div>
        <w:div w:id="1276599358">
          <w:marLeft w:val="1166"/>
          <w:marRight w:val="173"/>
          <w:marTop w:val="0"/>
          <w:marBottom w:val="0"/>
          <w:divBdr>
            <w:top w:val="none" w:sz="0" w:space="0" w:color="auto"/>
            <w:left w:val="none" w:sz="0" w:space="0" w:color="auto"/>
            <w:bottom w:val="none" w:sz="0" w:space="0" w:color="auto"/>
            <w:right w:val="none" w:sz="0" w:space="0" w:color="auto"/>
          </w:divBdr>
        </w:div>
        <w:div w:id="739910604">
          <w:marLeft w:val="1166"/>
          <w:marRight w:val="173"/>
          <w:marTop w:val="0"/>
          <w:marBottom w:val="0"/>
          <w:divBdr>
            <w:top w:val="none" w:sz="0" w:space="0" w:color="auto"/>
            <w:left w:val="none" w:sz="0" w:space="0" w:color="auto"/>
            <w:bottom w:val="none" w:sz="0" w:space="0" w:color="auto"/>
            <w:right w:val="none" w:sz="0" w:space="0" w:color="auto"/>
          </w:divBdr>
        </w:div>
      </w:divsChild>
    </w:div>
    <w:div w:id="1536577399">
      <w:bodyDiv w:val="1"/>
      <w:marLeft w:val="0"/>
      <w:marRight w:val="0"/>
      <w:marTop w:val="0"/>
      <w:marBottom w:val="0"/>
      <w:divBdr>
        <w:top w:val="none" w:sz="0" w:space="0" w:color="auto"/>
        <w:left w:val="none" w:sz="0" w:space="0" w:color="auto"/>
        <w:bottom w:val="none" w:sz="0" w:space="0" w:color="auto"/>
        <w:right w:val="none" w:sz="0" w:space="0" w:color="auto"/>
      </w:divBdr>
    </w:div>
    <w:div w:id="1569457108">
      <w:bodyDiv w:val="1"/>
      <w:marLeft w:val="0"/>
      <w:marRight w:val="0"/>
      <w:marTop w:val="0"/>
      <w:marBottom w:val="0"/>
      <w:divBdr>
        <w:top w:val="none" w:sz="0" w:space="0" w:color="auto"/>
        <w:left w:val="none" w:sz="0" w:space="0" w:color="auto"/>
        <w:bottom w:val="none" w:sz="0" w:space="0" w:color="auto"/>
        <w:right w:val="none" w:sz="0" w:space="0" w:color="auto"/>
      </w:divBdr>
    </w:div>
    <w:div w:id="1689257830">
      <w:bodyDiv w:val="1"/>
      <w:marLeft w:val="0"/>
      <w:marRight w:val="0"/>
      <w:marTop w:val="0"/>
      <w:marBottom w:val="0"/>
      <w:divBdr>
        <w:top w:val="none" w:sz="0" w:space="0" w:color="auto"/>
        <w:left w:val="none" w:sz="0" w:space="0" w:color="auto"/>
        <w:bottom w:val="none" w:sz="0" w:space="0" w:color="auto"/>
        <w:right w:val="none" w:sz="0" w:space="0" w:color="auto"/>
      </w:divBdr>
    </w:div>
    <w:div w:id="1796486089">
      <w:bodyDiv w:val="1"/>
      <w:marLeft w:val="0"/>
      <w:marRight w:val="0"/>
      <w:marTop w:val="0"/>
      <w:marBottom w:val="0"/>
      <w:divBdr>
        <w:top w:val="none" w:sz="0" w:space="0" w:color="auto"/>
        <w:left w:val="none" w:sz="0" w:space="0" w:color="auto"/>
        <w:bottom w:val="none" w:sz="0" w:space="0" w:color="auto"/>
        <w:right w:val="none" w:sz="0" w:space="0" w:color="auto"/>
      </w:divBdr>
    </w:div>
    <w:div w:id="1872106381">
      <w:bodyDiv w:val="1"/>
      <w:marLeft w:val="0"/>
      <w:marRight w:val="0"/>
      <w:marTop w:val="0"/>
      <w:marBottom w:val="0"/>
      <w:divBdr>
        <w:top w:val="none" w:sz="0" w:space="0" w:color="auto"/>
        <w:left w:val="none" w:sz="0" w:space="0" w:color="auto"/>
        <w:bottom w:val="none" w:sz="0" w:space="0" w:color="auto"/>
        <w:right w:val="none" w:sz="0" w:space="0" w:color="auto"/>
      </w:divBdr>
    </w:div>
    <w:div w:id="1987707479">
      <w:bodyDiv w:val="1"/>
      <w:marLeft w:val="0"/>
      <w:marRight w:val="0"/>
      <w:marTop w:val="0"/>
      <w:marBottom w:val="0"/>
      <w:divBdr>
        <w:top w:val="none" w:sz="0" w:space="0" w:color="auto"/>
        <w:left w:val="none" w:sz="0" w:space="0" w:color="auto"/>
        <w:bottom w:val="none" w:sz="0" w:space="0" w:color="auto"/>
        <w:right w:val="none" w:sz="0" w:space="0" w:color="auto"/>
      </w:divBdr>
    </w:div>
    <w:div w:id="2015378023">
      <w:bodyDiv w:val="1"/>
      <w:marLeft w:val="0"/>
      <w:marRight w:val="0"/>
      <w:marTop w:val="0"/>
      <w:marBottom w:val="0"/>
      <w:divBdr>
        <w:top w:val="none" w:sz="0" w:space="0" w:color="auto"/>
        <w:left w:val="none" w:sz="0" w:space="0" w:color="auto"/>
        <w:bottom w:val="none" w:sz="0" w:space="0" w:color="auto"/>
        <w:right w:val="none" w:sz="0" w:space="0" w:color="auto"/>
      </w:divBdr>
    </w:div>
    <w:div w:id="205345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3AF6B-BFB1-476B-BB6B-AD33FDE16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11</Pages>
  <Words>485</Words>
  <Characters>2668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Rapport ou document long</vt:lpstr>
    </vt:vector>
  </TitlesOfParts>
  <Company>Anah</Company>
  <LinksUpToDate>false</LinksUpToDate>
  <CharactersWithSpaces>3147</CharactersWithSpaces>
  <SharedDoc>false</SharedDoc>
  <HLinks>
    <vt:vector size="324" baseType="variant">
      <vt:variant>
        <vt:i4>1114168</vt:i4>
      </vt:variant>
      <vt:variant>
        <vt:i4>320</vt:i4>
      </vt:variant>
      <vt:variant>
        <vt:i4>0</vt:i4>
      </vt:variant>
      <vt:variant>
        <vt:i4>5</vt:i4>
      </vt:variant>
      <vt:variant>
        <vt:lpwstr/>
      </vt:variant>
      <vt:variant>
        <vt:lpwstr>_Toc487728913</vt:lpwstr>
      </vt:variant>
      <vt:variant>
        <vt:i4>1114168</vt:i4>
      </vt:variant>
      <vt:variant>
        <vt:i4>314</vt:i4>
      </vt:variant>
      <vt:variant>
        <vt:i4>0</vt:i4>
      </vt:variant>
      <vt:variant>
        <vt:i4>5</vt:i4>
      </vt:variant>
      <vt:variant>
        <vt:lpwstr/>
      </vt:variant>
      <vt:variant>
        <vt:lpwstr>_Toc487728912</vt:lpwstr>
      </vt:variant>
      <vt:variant>
        <vt:i4>1114168</vt:i4>
      </vt:variant>
      <vt:variant>
        <vt:i4>308</vt:i4>
      </vt:variant>
      <vt:variant>
        <vt:i4>0</vt:i4>
      </vt:variant>
      <vt:variant>
        <vt:i4>5</vt:i4>
      </vt:variant>
      <vt:variant>
        <vt:lpwstr/>
      </vt:variant>
      <vt:variant>
        <vt:lpwstr>_Toc487728911</vt:lpwstr>
      </vt:variant>
      <vt:variant>
        <vt:i4>1114168</vt:i4>
      </vt:variant>
      <vt:variant>
        <vt:i4>302</vt:i4>
      </vt:variant>
      <vt:variant>
        <vt:i4>0</vt:i4>
      </vt:variant>
      <vt:variant>
        <vt:i4>5</vt:i4>
      </vt:variant>
      <vt:variant>
        <vt:lpwstr/>
      </vt:variant>
      <vt:variant>
        <vt:lpwstr>_Toc487728910</vt:lpwstr>
      </vt:variant>
      <vt:variant>
        <vt:i4>1048632</vt:i4>
      </vt:variant>
      <vt:variant>
        <vt:i4>296</vt:i4>
      </vt:variant>
      <vt:variant>
        <vt:i4>0</vt:i4>
      </vt:variant>
      <vt:variant>
        <vt:i4>5</vt:i4>
      </vt:variant>
      <vt:variant>
        <vt:lpwstr/>
      </vt:variant>
      <vt:variant>
        <vt:lpwstr>_Toc487728909</vt:lpwstr>
      </vt:variant>
      <vt:variant>
        <vt:i4>1048632</vt:i4>
      </vt:variant>
      <vt:variant>
        <vt:i4>290</vt:i4>
      </vt:variant>
      <vt:variant>
        <vt:i4>0</vt:i4>
      </vt:variant>
      <vt:variant>
        <vt:i4>5</vt:i4>
      </vt:variant>
      <vt:variant>
        <vt:lpwstr/>
      </vt:variant>
      <vt:variant>
        <vt:lpwstr>_Toc487728908</vt:lpwstr>
      </vt:variant>
      <vt:variant>
        <vt:i4>1048632</vt:i4>
      </vt:variant>
      <vt:variant>
        <vt:i4>284</vt:i4>
      </vt:variant>
      <vt:variant>
        <vt:i4>0</vt:i4>
      </vt:variant>
      <vt:variant>
        <vt:i4>5</vt:i4>
      </vt:variant>
      <vt:variant>
        <vt:lpwstr/>
      </vt:variant>
      <vt:variant>
        <vt:lpwstr>_Toc487728907</vt:lpwstr>
      </vt:variant>
      <vt:variant>
        <vt:i4>1048632</vt:i4>
      </vt:variant>
      <vt:variant>
        <vt:i4>278</vt:i4>
      </vt:variant>
      <vt:variant>
        <vt:i4>0</vt:i4>
      </vt:variant>
      <vt:variant>
        <vt:i4>5</vt:i4>
      </vt:variant>
      <vt:variant>
        <vt:lpwstr/>
      </vt:variant>
      <vt:variant>
        <vt:lpwstr>_Toc487728906</vt:lpwstr>
      </vt:variant>
      <vt:variant>
        <vt:i4>1048632</vt:i4>
      </vt:variant>
      <vt:variant>
        <vt:i4>272</vt:i4>
      </vt:variant>
      <vt:variant>
        <vt:i4>0</vt:i4>
      </vt:variant>
      <vt:variant>
        <vt:i4>5</vt:i4>
      </vt:variant>
      <vt:variant>
        <vt:lpwstr/>
      </vt:variant>
      <vt:variant>
        <vt:lpwstr>_Toc487728905</vt:lpwstr>
      </vt:variant>
      <vt:variant>
        <vt:i4>1048632</vt:i4>
      </vt:variant>
      <vt:variant>
        <vt:i4>266</vt:i4>
      </vt:variant>
      <vt:variant>
        <vt:i4>0</vt:i4>
      </vt:variant>
      <vt:variant>
        <vt:i4>5</vt:i4>
      </vt:variant>
      <vt:variant>
        <vt:lpwstr/>
      </vt:variant>
      <vt:variant>
        <vt:lpwstr>_Toc487728904</vt:lpwstr>
      </vt:variant>
      <vt:variant>
        <vt:i4>1048632</vt:i4>
      </vt:variant>
      <vt:variant>
        <vt:i4>260</vt:i4>
      </vt:variant>
      <vt:variant>
        <vt:i4>0</vt:i4>
      </vt:variant>
      <vt:variant>
        <vt:i4>5</vt:i4>
      </vt:variant>
      <vt:variant>
        <vt:lpwstr/>
      </vt:variant>
      <vt:variant>
        <vt:lpwstr>_Toc487728903</vt:lpwstr>
      </vt:variant>
      <vt:variant>
        <vt:i4>1048632</vt:i4>
      </vt:variant>
      <vt:variant>
        <vt:i4>254</vt:i4>
      </vt:variant>
      <vt:variant>
        <vt:i4>0</vt:i4>
      </vt:variant>
      <vt:variant>
        <vt:i4>5</vt:i4>
      </vt:variant>
      <vt:variant>
        <vt:lpwstr/>
      </vt:variant>
      <vt:variant>
        <vt:lpwstr>_Toc487728902</vt:lpwstr>
      </vt:variant>
      <vt:variant>
        <vt:i4>1048632</vt:i4>
      </vt:variant>
      <vt:variant>
        <vt:i4>248</vt:i4>
      </vt:variant>
      <vt:variant>
        <vt:i4>0</vt:i4>
      </vt:variant>
      <vt:variant>
        <vt:i4>5</vt:i4>
      </vt:variant>
      <vt:variant>
        <vt:lpwstr/>
      </vt:variant>
      <vt:variant>
        <vt:lpwstr>_Toc487728901</vt:lpwstr>
      </vt:variant>
      <vt:variant>
        <vt:i4>1048632</vt:i4>
      </vt:variant>
      <vt:variant>
        <vt:i4>242</vt:i4>
      </vt:variant>
      <vt:variant>
        <vt:i4>0</vt:i4>
      </vt:variant>
      <vt:variant>
        <vt:i4>5</vt:i4>
      </vt:variant>
      <vt:variant>
        <vt:lpwstr/>
      </vt:variant>
      <vt:variant>
        <vt:lpwstr>_Toc487728900</vt:lpwstr>
      </vt:variant>
      <vt:variant>
        <vt:i4>1638457</vt:i4>
      </vt:variant>
      <vt:variant>
        <vt:i4>236</vt:i4>
      </vt:variant>
      <vt:variant>
        <vt:i4>0</vt:i4>
      </vt:variant>
      <vt:variant>
        <vt:i4>5</vt:i4>
      </vt:variant>
      <vt:variant>
        <vt:lpwstr/>
      </vt:variant>
      <vt:variant>
        <vt:lpwstr>_Toc487728899</vt:lpwstr>
      </vt:variant>
      <vt:variant>
        <vt:i4>1638457</vt:i4>
      </vt:variant>
      <vt:variant>
        <vt:i4>230</vt:i4>
      </vt:variant>
      <vt:variant>
        <vt:i4>0</vt:i4>
      </vt:variant>
      <vt:variant>
        <vt:i4>5</vt:i4>
      </vt:variant>
      <vt:variant>
        <vt:lpwstr/>
      </vt:variant>
      <vt:variant>
        <vt:lpwstr>_Toc487728898</vt:lpwstr>
      </vt:variant>
      <vt:variant>
        <vt:i4>1638457</vt:i4>
      </vt:variant>
      <vt:variant>
        <vt:i4>224</vt:i4>
      </vt:variant>
      <vt:variant>
        <vt:i4>0</vt:i4>
      </vt:variant>
      <vt:variant>
        <vt:i4>5</vt:i4>
      </vt:variant>
      <vt:variant>
        <vt:lpwstr/>
      </vt:variant>
      <vt:variant>
        <vt:lpwstr>_Toc487728897</vt:lpwstr>
      </vt:variant>
      <vt:variant>
        <vt:i4>1638457</vt:i4>
      </vt:variant>
      <vt:variant>
        <vt:i4>218</vt:i4>
      </vt:variant>
      <vt:variant>
        <vt:i4>0</vt:i4>
      </vt:variant>
      <vt:variant>
        <vt:i4>5</vt:i4>
      </vt:variant>
      <vt:variant>
        <vt:lpwstr/>
      </vt:variant>
      <vt:variant>
        <vt:lpwstr>_Toc487728896</vt:lpwstr>
      </vt:variant>
      <vt:variant>
        <vt:i4>1638457</vt:i4>
      </vt:variant>
      <vt:variant>
        <vt:i4>212</vt:i4>
      </vt:variant>
      <vt:variant>
        <vt:i4>0</vt:i4>
      </vt:variant>
      <vt:variant>
        <vt:i4>5</vt:i4>
      </vt:variant>
      <vt:variant>
        <vt:lpwstr/>
      </vt:variant>
      <vt:variant>
        <vt:lpwstr>_Toc487728895</vt:lpwstr>
      </vt:variant>
      <vt:variant>
        <vt:i4>1638457</vt:i4>
      </vt:variant>
      <vt:variant>
        <vt:i4>206</vt:i4>
      </vt:variant>
      <vt:variant>
        <vt:i4>0</vt:i4>
      </vt:variant>
      <vt:variant>
        <vt:i4>5</vt:i4>
      </vt:variant>
      <vt:variant>
        <vt:lpwstr/>
      </vt:variant>
      <vt:variant>
        <vt:lpwstr>_Toc487728894</vt:lpwstr>
      </vt:variant>
      <vt:variant>
        <vt:i4>1638457</vt:i4>
      </vt:variant>
      <vt:variant>
        <vt:i4>200</vt:i4>
      </vt:variant>
      <vt:variant>
        <vt:i4>0</vt:i4>
      </vt:variant>
      <vt:variant>
        <vt:i4>5</vt:i4>
      </vt:variant>
      <vt:variant>
        <vt:lpwstr/>
      </vt:variant>
      <vt:variant>
        <vt:lpwstr>_Toc487728893</vt:lpwstr>
      </vt:variant>
      <vt:variant>
        <vt:i4>1638457</vt:i4>
      </vt:variant>
      <vt:variant>
        <vt:i4>194</vt:i4>
      </vt:variant>
      <vt:variant>
        <vt:i4>0</vt:i4>
      </vt:variant>
      <vt:variant>
        <vt:i4>5</vt:i4>
      </vt:variant>
      <vt:variant>
        <vt:lpwstr/>
      </vt:variant>
      <vt:variant>
        <vt:lpwstr>_Toc487728892</vt:lpwstr>
      </vt:variant>
      <vt:variant>
        <vt:i4>1638457</vt:i4>
      </vt:variant>
      <vt:variant>
        <vt:i4>188</vt:i4>
      </vt:variant>
      <vt:variant>
        <vt:i4>0</vt:i4>
      </vt:variant>
      <vt:variant>
        <vt:i4>5</vt:i4>
      </vt:variant>
      <vt:variant>
        <vt:lpwstr/>
      </vt:variant>
      <vt:variant>
        <vt:lpwstr>_Toc487728891</vt:lpwstr>
      </vt:variant>
      <vt:variant>
        <vt:i4>1638457</vt:i4>
      </vt:variant>
      <vt:variant>
        <vt:i4>182</vt:i4>
      </vt:variant>
      <vt:variant>
        <vt:i4>0</vt:i4>
      </vt:variant>
      <vt:variant>
        <vt:i4>5</vt:i4>
      </vt:variant>
      <vt:variant>
        <vt:lpwstr/>
      </vt:variant>
      <vt:variant>
        <vt:lpwstr>_Toc487728890</vt:lpwstr>
      </vt:variant>
      <vt:variant>
        <vt:i4>1572921</vt:i4>
      </vt:variant>
      <vt:variant>
        <vt:i4>176</vt:i4>
      </vt:variant>
      <vt:variant>
        <vt:i4>0</vt:i4>
      </vt:variant>
      <vt:variant>
        <vt:i4>5</vt:i4>
      </vt:variant>
      <vt:variant>
        <vt:lpwstr/>
      </vt:variant>
      <vt:variant>
        <vt:lpwstr>_Toc487728889</vt:lpwstr>
      </vt:variant>
      <vt:variant>
        <vt:i4>1572921</vt:i4>
      </vt:variant>
      <vt:variant>
        <vt:i4>170</vt:i4>
      </vt:variant>
      <vt:variant>
        <vt:i4>0</vt:i4>
      </vt:variant>
      <vt:variant>
        <vt:i4>5</vt:i4>
      </vt:variant>
      <vt:variant>
        <vt:lpwstr/>
      </vt:variant>
      <vt:variant>
        <vt:lpwstr>_Toc487728888</vt:lpwstr>
      </vt:variant>
      <vt:variant>
        <vt:i4>1572921</vt:i4>
      </vt:variant>
      <vt:variant>
        <vt:i4>164</vt:i4>
      </vt:variant>
      <vt:variant>
        <vt:i4>0</vt:i4>
      </vt:variant>
      <vt:variant>
        <vt:i4>5</vt:i4>
      </vt:variant>
      <vt:variant>
        <vt:lpwstr/>
      </vt:variant>
      <vt:variant>
        <vt:lpwstr>_Toc487728887</vt:lpwstr>
      </vt:variant>
      <vt:variant>
        <vt:i4>1572921</vt:i4>
      </vt:variant>
      <vt:variant>
        <vt:i4>158</vt:i4>
      </vt:variant>
      <vt:variant>
        <vt:i4>0</vt:i4>
      </vt:variant>
      <vt:variant>
        <vt:i4>5</vt:i4>
      </vt:variant>
      <vt:variant>
        <vt:lpwstr/>
      </vt:variant>
      <vt:variant>
        <vt:lpwstr>_Toc487728886</vt:lpwstr>
      </vt:variant>
      <vt:variant>
        <vt:i4>1572921</vt:i4>
      </vt:variant>
      <vt:variant>
        <vt:i4>152</vt:i4>
      </vt:variant>
      <vt:variant>
        <vt:i4>0</vt:i4>
      </vt:variant>
      <vt:variant>
        <vt:i4>5</vt:i4>
      </vt:variant>
      <vt:variant>
        <vt:lpwstr/>
      </vt:variant>
      <vt:variant>
        <vt:lpwstr>_Toc487728885</vt:lpwstr>
      </vt:variant>
      <vt:variant>
        <vt:i4>1572921</vt:i4>
      </vt:variant>
      <vt:variant>
        <vt:i4>146</vt:i4>
      </vt:variant>
      <vt:variant>
        <vt:i4>0</vt:i4>
      </vt:variant>
      <vt:variant>
        <vt:i4>5</vt:i4>
      </vt:variant>
      <vt:variant>
        <vt:lpwstr/>
      </vt:variant>
      <vt:variant>
        <vt:lpwstr>_Toc487728884</vt:lpwstr>
      </vt:variant>
      <vt:variant>
        <vt:i4>1572921</vt:i4>
      </vt:variant>
      <vt:variant>
        <vt:i4>140</vt:i4>
      </vt:variant>
      <vt:variant>
        <vt:i4>0</vt:i4>
      </vt:variant>
      <vt:variant>
        <vt:i4>5</vt:i4>
      </vt:variant>
      <vt:variant>
        <vt:lpwstr/>
      </vt:variant>
      <vt:variant>
        <vt:lpwstr>_Toc487728883</vt:lpwstr>
      </vt:variant>
      <vt:variant>
        <vt:i4>1572921</vt:i4>
      </vt:variant>
      <vt:variant>
        <vt:i4>134</vt:i4>
      </vt:variant>
      <vt:variant>
        <vt:i4>0</vt:i4>
      </vt:variant>
      <vt:variant>
        <vt:i4>5</vt:i4>
      </vt:variant>
      <vt:variant>
        <vt:lpwstr/>
      </vt:variant>
      <vt:variant>
        <vt:lpwstr>_Toc487728882</vt:lpwstr>
      </vt:variant>
      <vt:variant>
        <vt:i4>1572921</vt:i4>
      </vt:variant>
      <vt:variant>
        <vt:i4>128</vt:i4>
      </vt:variant>
      <vt:variant>
        <vt:i4>0</vt:i4>
      </vt:variant>
      <vt:variant>
        <vt:i4>5</vt:i4>
      </vt:variant>
      <vt:variant>
        <vt:lpwstr/>
      </vt:variant>
      <vt:variant>
        <vt:lpwstr>_Toc487728881</vt:lpwstr>
      </vt:variant>
      <vt:variant>
        <vt:i4>1572921</vt:i4>
      </vt:variant>
      <vt:variant>
        <vt:i4>122</vt:i4>
      </vt:variant>
      <vt:variant>
        <vt:i4>0</vt:i4>
      </vt:variant>
      <vt:variant>
        <vt:i4>5</vt:i4>
      </vt:variant>
      <vt:variant>
        <vt:lpwstr/>
      </vt:variant>
      <vt:variant>
        <vt:lpwstr>_Toc487728880</vt:lpwstr>
      </vt:variant>
      <vt:variant>
        <vt:i4>1507385</vt:i4>
      </vt:variant>
      <vt:variant>
        <vt:i4>116</vt:i4>
      </vt:variant>
      <vt:variant>
        <vt:i4>0</vt:i4>
      </vt:variant>
      <vt:variant>
        <vt:i4>5</vt:i4>
      </vt:variant>
      <vt:variant>
        <vt:lpwstr/>
      </vt:variant>
      <vt:variant>
        <vt:lpwstr>_Toc487728879</vt:lpwstr>
      </vt:variant>
      <vt:variant>
        <vt:i4>1507385</vt:i4>
      </vt:variant>
      <vt:variant>
        <vt:i4>110</vt:i4>
      </vt:variant>
      <vt:variant>
        <vt:i4>0</vt:i4>
      </vt:variant>
      <vt:variant>
        <vt:i4>5</vt:i4>
      </vt:variant>
      <vt:variant>
        <vt:lpwstr/>
      </vt:variant>
      <vt:variant>
        <vt:lpwstr>_Toc487728878</vt:lpwstr>
      </vt:variant>
      <vt:variant>
        <vt:i4>1507385</vt:i4>
      </vt:variant>
      <vt:variant>
        <vt:i4>104</vt:i4>
      </vt:variant>
      <vt:variant>
        <vt:i4>0</vt:i4>
      </vt:variant>
      <vt:variant>
        <vt:i4>5</vt:i4>
      </vt:variant>
      <vt:variant>
        <vt:lpwstr/>
      </vt:variant>
      <vt:variant>
        <vt:lpwstr>_Toc487728877</vt:lpwstr>
      </vt:variant>
      <vt:variant>
        <vt:i4>1507385</vt:i4>
      </vt:variant>
      <vt:variant>
        <vt:i4>98</vt:i4>
      </vt:variant>
      <vt:variant>
        <vt:i4>0</vt:i4>
      </vt:variant>
      <vt:variant>
        <vt:i4>5</vt:i4>
      </vt:variant>
      <vt:variant>
        <vt:lpwstr/>
      </vt:variant>
      <vt:variant>
        <vt:lpwstr>_Toc487728876</vt:lpwstr>
      </vt:variant>
      <vt:variant>
        <vt:i4>1507385</vt:i4>
      </vt:variant>
      <vt:variant>
        <vt:i4>92</vt:i4>
      </vt:variant>
      <vt:variant>
        <vt:i4>0</vt:i4>
      </vt:variant>
      <vt:variant>
        <vt:i4>5</vt:i4>
      </vt:variant>
      <vt:variant>
        <vt:lpwstr/>
      </vt:variant>
      <vt:variant>
        <vt:lpwstr>_Toc487728875</vt:lpwstr>
      </vt:variant>
      <vt:variant>
        <vt:i4>1507385</vt:i4>
      </vt:variant>
      <vt:variant>
        <vt:i4>86</vt:i4>
      </vt:variant>
      <vt:variant>
        <vt:i4>0</vt:i4>
      </vt:variant>
      <vt:variant>
        <vt:i4>5</vt:i4>
      </vt:variant>
      <vt:variant>
        <vt:lpwstr/>
      </vt:variant>
      <vt:variant>
        <vt:lpwstr>_Toc487728874</vt:lpwstr>
      </vt:variant>
      <vt:variant>
        <vt:i4>1507385</vt:i4>
      </vt:variant>
      <vt:variant>
        <vt:i4>80</vt:i4>
      </vt:variant>
      <vt:variant>
        <vt:i4>0</vt:i4>
      </vt:variant>
      <vt:variant>
        <vt:i4>5</vt:i4>
      </vt:variant>
      <vt:variant>
        <vt:lpwstr/>
      </vt:variant>
      <vt:variant>
        <vt:lpwstr>_Toc487728873</vt:lpwstr>
      </vt:variant>
      <vt:variant>
        <vt:i4>1507385</vt:i4>
      </vt:variant>
      <vt:variant>
        <vt:i4>74</vt:i4>
      </vt:variant>
      <vt:variant>
        <vt:i4>0</vt:i4>
      </vt:variant>
      <vt:variant>
        <vt:i4>5</vt:i4>
      </vt:variant>
      <vt:variant>
        <vt:lpwstr/>
      </vt:variant>
      <vt:variant>
        <vt:lpwstr>_Toc487728872</vt:lpwstr>
      </vt:variant>
      <vt:variant>
        <vt:i4>1507385</vt:i4>
      </vt:variant>
      <vt:variant>
        <vt:i4>68</vt:i4>
      </vt:variant>
      <vt:variant>
        <vt:i4>0</vt:i4>
      </vt:variant>
      <vt:variant>
        <vt:i4>5</vt:i4>
      </vt:variant>
      <vt:variant>
        <vt:lpwstr/>
      </vt:variant>
      <vt:variant>
        <vt:lpwstr>_Toc487728871</vt:lpwstr>
      </vt:variant>
      <vt:variant>
        <vt:i4>1507385</vt:i4>
      </vt:variant>
      <vt:variant>
        <vt:i4>62</vt:i4>
      </vt:variant>
      <vt:variant>
        <vt:i4>0</vt:i4>
      </vt:variant>
      <vt:variant>
        <vt:i4>5</vt:i4>
      </vt:variant>
      <vt:variant>
        <vt:lpwstr/>
      </vt:variant>
      <vt:variant>
        <vt:lpwstr>_Toc487728870</vt:lpwstr>
      </vt:variant>
      <vt:variant>
        <vt:i4>1441849</vt:i4>
      </vt:variant>
      <vt:variant>
        <vt:i4>56</vt:i4>
      </vt:variant>
      <vt:variant>
        <vt:i4>0</vt:i4>
      </vt:variant>
      <vt:variant>
        <vt:i4>5</vt:i4>
      </vt:variant>
      <vt:variant>
        <vt:lpwstr/>
      </vt:variant>
      <vt:variant>
        <vt:lpwstr>_Toc487728869</vt:lpwstr>
      </vt:variant>
      <vt:variant>
        <vt:i4>1441849</vt:i4>
      </vt:variant>
      <vt:variant>
        <vt:i4>50</vt:i4>
      </vt:variant>
      <vt:variant>
        <vt:i4>0</vt:i4>
      </vt:variant>
      <vt:variant>
        <vt:i4>5</vt:i4>
      </vt:variant>
      <vt:variant>
        <vt:lpwstr/>
      </vt:variant>
      <vt:variant>
        <vt:lpwstr>_Toc487728868</vt:lpwstr>
      </vt:variant>
      <vt:variant>
        <vt:i4>1441849</vt:i4>
      </vt:variant>
      <vt:variant>
        <vt:i4>44</vt:i4>
      </vt:variant>
      <vt:variant>
        <vt:i4>0</vt:i4>
      </vt:variant>
      <vt:variant>
        <vt:i4>5</vt:i4>
      </vt:variant>
      <vt:variant>
        <vt:lpwstr/>
      </vt:variant>
      <vt:variant>
        <vt:lpwstr>_Toc487728867</vt:lpwstr>
      </vt:variant>
      <vt:variant>
        <vt:i4>1441849</vt:i4>
      </vt:variant>
      <vt:variant>
        <vt:i4>38</vt:i4>
      </vt:variant>
      <vt:variant>
        <vt:i4>0</vt:i4>
      </vt:variant>
      <vt:variant>
        <vt:i4>5</vt:i4>
      </vt:variant>
      <vt:variant>
        <vt:lpwstr/>
      </vt:variant>
      <vt:variant>
        <vt:lpwstr>_Toc487728866</vt:lpwstr>
      </vt:variant>
      <vt:variant>
        <vt:i4>1441849</vt:i4>
      </vt:variant>
      <vt:variant>
        <vt:i4>32</vt:i4>
      </vt:variant>
      <vt:variant>
        <vt:i4>0</vt:i4>
      </vt:variant>
      <vt:variant>
        <vt:i4>5</vt:i4>
      </vt:variant>
      <vt:variant>
        <vt:lpwstr/>
      </vt:variant>
      <vt:variant>
        <vt:lpwstr>_Toc487728865</vt:lpwstr>
      </vt:variant>
      <vt:variant>
        <vt:i4>1441849</vt:i4>
      </vt:variant>
      <vt:variant>
        <vt:i4>26</vt:i4>
      </vt:variant>
      <vt:variant>
        <vt:i4>0</vt:i4>
      </vt:variant>
      <vt:variant>
        <vt:i4>5</vt:i4>
      </vt:variant>
      <vt:variant>
        <vt:lpwstr/>
      </vt:variant>
      <vt:variant>
        <vt:lpwstr>_Toc487728864</vt:lpwstr>
      </vt:variant>
      <vt:variant>
        <vt:i4>1441849</vt:i4>
      </vt:variant>
      <vt:variant>
        <vt:i4>20</vt:i4>
      </vt:variant>
      <vt:variant>
        <vt:i4>0</vt:i4>
      </vt:variant>
      <vt:variant>
        <vt:i4>5</vt:i4>
      </vt:variant>
      <vt:variant>
        <vt:lpwstr/>
      </vt:variant>
      <vt:variant>
        <vt:lpwstr>_Toc487728863</vt:lpwstr>
      </vt:variant>
      <vt:variant>
        <vt:i4>1441849</vt:i4>
      </vt:variant>
      <vt:variant>
        <vt:i4>14</vt:i4>
      </vt:variant>
      <vt:variant>
        <vt:i4>0</vt:i4>
      </vt:variant>
      <vt:variant>
        <vt:i4>5</vt:i4>
      </vt:variant>
      <vt:variant>
        <vt:lpwstr/>
      </vt:variant>
      <vt:variant>
        <vt:lpwstr>_Toc487728862</vt:lpwstr>
      </vt:variant>
      <vt:variant>
        <vt:i4>1441849</vt:i4>
      </vt:variant>
      <vt:variant>
        <vt:i4>8</vt:i4>
      </vt:variant>
      <vt:variant>
        <vt:i4>0</vt:i4>
      </vt:variant>
      <vt:variant>
        <vt:i4>5</vt:i4>
      </vt:variant>
      <vt:variant>
        <vt:lpwstr/>
      </vt:variant>
      <vt:variant>
        <vt:lpwstr>_Toc487728861</vt:lpwstr>
      </vt:variant>
      <vt:variant>
        <vt:i4>1441849</vt:i4>
      </vt:variant>
      <vt:variant>
        <vt:i4>2</vt:i4>
      </vt:variant>
      <vt:variant>
        <vt:i4>0</vt:i4>
      </vt:variant>
      <vt:variant>
        <vt:i4>5</vt:i4>
      </vt:variant>
      <vt:variant>
        <vt:lpwstr/>
      </vt:variant>
      <vt:variant>
        <vt:lpwstr>_Toc487728860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ou document long</dc:title>
  <dc:creator>Alain Audouze</dc:creator>
  <cp:lastModifiedBy>Jasmina LATIFIC</cp:lastModifiedBy>
  <cp:revision>38</cp:revision>
  <cp:lastPrinted>2023-10-30T10:50:00Z</cp:lastPrinted>
  <dcterms:created xsi:type="dcterms:W3CDTF">2025-09-05T13:48:00Z</dcterms:created>
  <dcterms:modified xsi:type="dcterms:W3CDTF">2025-10-17T08:53:00Z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de génération">
    <vt:lpwstr>jeudi 26 janvier 2012</vt:lpwstr>
  </property>
  <property fmtid="{D5CDD505-2E9C-101B-9397-08002B2CF9AE}" pid="3" name="Généré par">
    <vt:lpwstr>AssistantDocumentAnah - Version : 1.0.6</vt:lpwstr>
  </property>
</Properties>
</file>